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C7C" w:rsidRPr="00571687" w:rsidRDefault="00EA6C7C" w:rsidP="00EA6C7C">
      <w:pPr>
        <w:jc w:val="center"/>
        <w:rPr>
          <w:sz w:val="20"/>
          <w:lang w:val="en-GB"/>
        </w:rPr>
      </w:pPr>
      <w:r w:rsidRPr="00571687">
        <w:rPr>
          <w:sz w:val="20"/>
          <w:lang w:val="en-GB"/>
        </w:rPr>
        <w:br/>
      </w:r>
    </w:p>
    <w:p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rsidR="004759A5" w:rsidRDefault="004759A5" w:rsidP="00EA6C7C">
      <w:pPr>
        <w:jc w:val="center"/>
        <w:rPr>
          <w:b/>
          <w:sz w:val="28"/>
          <w:szCs w:val="28"/>
          <w:lang w:val="en-GB"/>
        </w:rPr>
      </w:pPr>
    </w:p>
    <w:p w:rsidR="00EA6C7C" w:rsidRPr="00736B1A" w:rsidRDefault="00EA6C7C" w:rsidP="0025703B">
      <w:pPr>
        <w:spacing w:after="240"/>
        <w:jc w:val="center"/>
        <w:rPr>
          <w:sz w:val="28"/>
          <w:szCs w:val="28"/>
          <w:lang w:val="en-GB"/>
        </w:rPr>
      </w:pPr>
      <w:r w:rsidRPr="00736B1A">
        <w:rPr>
          <w:rStyle w:val="Strong"/>
          <w:sz w:val="28"/>
          <w:szCs w:val="28"/>
          <w:lang w:val="en-GB"/>
        </w:rPr>
        <w:t>Contract title</w:t>
      </w:r>
      <w:r w:rsidR="00736B1A" w:rsidRPr="00736B1A">
        <w:rPr>
          <w:rStyle w:val="Strong"/>
          <w:sz w:val="28"/>
          <w:szCs w:val="28"/>
          <w:lang w:val="en-GB"/>
        </w:rPr>
        <w:t xml:space="preserve">: </w:t>
      </w:r>
      <w:r w:rsidR="00A22C7B" w:rsidRPr="00A22C7B">
        <w:rPr>
          <w:rStyle w:val="Strong"/>
          <w:sz w:val="28"/>
          <w:szCs w:val="28"/>
          <w:lang w:val="en-GB"/>
        </w:rPr>
        <w:t>Medical Equipment</w:t>
      </w:r>
      <w:r w:rsidRPr="00736B1A">
        <w:rPr>
          <w:rStyle w:val="Strong"/>
          <w:sz w:val="28"/>
          <w:szCs w:val="28"/>
          <w:lang w:val="en-GB"/>
        </w:rPr>
        <w:br/>
        <w:t xml:space="preserve">Location </w:t>
      </w:r>
      <w:r w:rsidR="00736B1A" w:rsidRPr="00736B1A">
        <w:rPr>
          <w:rStyle w:val="Strong"/>
          <w:b w:val="0"/>
          <w:sz w:val="28"/>
          <w:szCs w:val="28"/>
          <w:lang w:val="en-GB"/>
        </w:rPr>
        <w:t>–</w:t>
      </w:r>
      <w:r w:rsidR="00181EEF" w:rsidRPr="00181EEF">
        <w:rPr>
          <w:rStyle w:val="Strong"/>
          <w:sz w:val="28"/>
          <w:szCs w:val="28"/>
          <w:lang w:val="en-GB"/>
        </w:rPr>
        <w:t>Z</w:t>
      </w:r>
      <w:r w:rsidR="00181EEF">
        <w:rPr>
          <w:rStyle w:val="Emphasis"/>
          <w:b/>
          <w:i w:val="0"/>
          <w:sz w:val="28"/>
          <w:szCs w:val="28"/>
          <w:lang w:val="en-GB"/>
        </w:rPr>
        <w:t>renjanin</w:t>
      </w:r>
      <w:r w:rsidR="00736B1A" w:rsidRPr="00736B1A">
        <w:rPr>
          <w:rStyle w:val="Emphasis"/>
          <w:b/>
          <w:i w:val="0"/>
          <w:sz w:val="28"/>
          <w:szCs w:val="28"/>
          <w:lang w:val="en-GB"/>
        </w:rPr>
        <w:t>/ Republic of Serbia</w:t>
      </w:r>
    </w:p>
    <w:p w:rsidR="009A3842" w:rsidRPr="00E916CF" w:rsidRDefault="009A3842" w:rsidP="00170460">
      <w:pPr>
        <w:pStyle w:val="PRAGHeading2"/>
        <w:ind w:left="426" w:hanging="426"/>
        <w:rPr>
          <w:lang w:val="en-GB"/>
        </w:rPr>
      </w:pPr>
      <w:r w:rsidRPr="00E916CF">
        <w:rPr>
          <w:rStyle w:val="Strong"/>
          <w:sz w:val="22"/>
          <w:szCs w:val="22"/>
          <w:lang w:val="en-GB"/>
        </w:rPr>
        <w:t>Nature of contract</w:t>
      </w:r>
    </w:p>
    <w:p w:rsidR="005407B9" w:rsidRPr="00C348D5" w:rsidRDefault="005407B9" w:rsidP="00736B1A">
      <w:pPr>
        <w:pStyle w:val="PRAGHeading2"/>
        <w:numPr>
          <w:ilvl w:val="0"/>
          <w:numId w:val="0"/>
        </w:numPr>
        <w:ind w:firstLine="360"/>
        <w:rPr>
          <w:rStyle w:val="Strong"/>
          <w:b w:val="0"/>
          <w:szCs w:val="22"/>
        </w:rPr>
      </w:pPr>
      <w:r w:rsidRPr="00736B1A">
        <w:rPr>
          <w:rStyle w:val="Strong"/>
          <w:b w:val="0"/>
          <w:sz w:val="22"/>
          <w:szCs w:val="22"/>
          <w:lang w:val="en-GB"/>
        </w:rPr>
        <w:t>unit price</w:t>
      </w:r>
    </w:p>
    <w:p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rsidR="00AA22A5" w:rsidRPr="003776B0" w:rsidRDefault="00736B1A" w:rsidP="00AA22A5">
      <w:pPr>
        <w:pStyle w:val="PRAGHeading2"/>
        <w:numPr>
          <w:ilvl w:val="0"/>
          <w:numId w:val="0"/>
        </w:numPr>
        <w:ind w:left="426"/>
        <w:rPr>
          <w:lang w:val="en-GB"/>
        </w:rPr>
      </w:pPr>
      <w:r w:rsidRPr="00736B1A">
        <w:rPr>
          <w:lang w:val="en-GB"/>
        </w:rPr>
        <w:t>Interreg IPA CBC Romania- Serbia Programme</w:t>
      </w:r>
    </w:p>
    <w:p w:rsidR="00CA6501" w:rsidRPr="0025703B" w:rsidRDefault="00B2271A" w:rsidP="00170460">
      <w:pPr>
        <w:pStyle w:val="PRAGHeading2"/>
        <w:ind w:left="426" w:hanging="426"/>
        <w:rPr>
          <w:rStyle w:val="Strong"/>
          <w:sz w:val="22"/>
          <w:szCs w:val="22"/>
        </w:rPr>
      </w:pPr>
      <w:r w:rsidRPr="00836307">
        <w:rPr>
          <w:rStyle w:val="Strong"/>
          <w:sz w:val="22"/>
          <w:szCs w:val="22"/>
          <w:lang w:val="en-GB"/>
        </w:rPr>
        <w:t>Financing</w:t>
      </w:r>
    </w:p>
    <w:p w:rsidR="00CA6501" w:rsidRDefault="00246FE9" w:rsidP="00170460">
      <w:pPr>
        <w:ind w:left="426" w:right="360"/>
        <w:rPr>
          <w:sz w:val="22"/>
          <w:szCs w:val="22"/>
          <w:lang w:val="en-GB"/>
        </w:rPr>
      </w:pPr>
      <w:r w:rsidRPr="00736B1A">
        <w:rPr>
          <w:sz w:val="22"/>
          <w:szCs w:val="22"/>
          <w:lang w:val="en-GB"/>
        </w:rPr>
        <w:t>f</w:t>
      </w:r>
      <w:r w:rsidR="00CA6501" w:rsidRPr="00736B1A">
        <w:rPr>
          <w:sz w:val="22"/>
          <w:szCs w:val="22"/>
          <w:lang w:val="en-GB"/>
        </w:rPr>
        <w:t xml:space="preserve">inancing agreement </w:t>
      </w:r>
    </w:p>
    <w:p w:rsidR="00AA22A5" w:rsidRPr="00F72244" w:rsidRDefault="00F72244" w:rsidP="00170460">
      <w:pPr>
        <w:pStyle w:val="PRAGHeading2"/>
        <w:ind w:left="426" w:hanging="426"/>
        <w:rPr>
          <w:rStyle w:val="Strong"/>
          <w:sz w:val="22"/>
          <w:szCs w:val="22"/>
          <w:lang w:val="en-GB"/>
        </w:rPr>
      </w:pPr>
      <w:r w:rsidRPr="00F72244">
        <w:rPr>
          <w:rStyle w:val="Strong"/>
          <w:sz w:val="22"/>
          <w:szCs w:val="22"/>
          <w:lang w:val="en-GB"/>
        </w:rPr>
        <w:t>Legal basis, e</w:t>
      </w:r>
      <w:r w:rsidR="00AA22A5" w:rsidRPr="00F72244">
        <w:rPr>
          <w:rStyle w:val="Strong"/>
          <w:sz w:val="22"/>
          <w:szCs w:val="22"/>
          <w:lang w:val="en-GB"/>
        </w:rPr>
        <w:t>ligibility and rules of origin</w:t>
      </w:r>
    </w:p>
    <w:p w:rsidR="00736B1A" w:rsidRPr="00817C22" w:rsidRDefault="00736B1A" w:rsidP="00736B1A">
      <w:pPr>
        <w:pStyle w:val="paragraph"/>
        <w:numPr>
          <w:ilvl w:val="0"/>
          <w:numId w:val="24"/>
        </w:numPr>
        <w:spacing w:before="0" w:beforeAutospacing="0" w:after="0" w:afterAutospacing="0"/>
        <w:jc w:val="both"/>
        <w:textAlignment w:val="baseline"/>
        <w:rPr>
          <w:iCs/>
          <w:sz w:val="22"/>
          <w:szCs w:val="22"/>
          <w:lang w:val="en-IE"/>
        </w:rPr>
      </w:pPr>
      <w:r w:rsidRPr="00817C22">
        <w:rPr>
          <w:iCs/>
          <w:sz w:val="22"/>
          <w:szCs w:val="22"/>
          <w:lang w:val="en-IE"/>
        </w:rPr>
        <w:t xml:space="preserve">The legal basis of this procedure is </w:t>
      </w:r>
      <w:hyperlink r:id="rId11" w:history="1">
        <w:r w:rsidRPr="006B6D05">
          <w:rPr>
            <w:sz w:val="22"/>
            <w:szCs w:val="22"/>
          </w:rPr>
          <w:t>REGULATION (EU) 2021/1529 OF THE EUROPEAN PARLIAMENT AND OF THE COUNCIL of 15 September 2021 establishing the Instrument for Pre-Accession assistance (IPA III)</w:t>
        </w:r>
      </w:hyperlink>
    </w:p>
    <w:p w:rsidR="00736B1A" w:rsidRPr="00817C22" w:rsidRDefault="00736B1A" w:rsidP="00736B1A">
      <w:pPr>
        <w:widowControl/>
        <w:autoSpaceDE w:val="0"/>
        <w:autoSpaceDN w:val="0"/>
        <w:adjustRightInd w:val="0"/>
        <w:spacing w:before="0" w:after="0"/>
        <w:ind w:left="1134"/>
        <w:jc w:val="both"/>
        <w:rPr>
          <w:snapToGrid/>
          <w:sz w:val="22"/>
          <w:szCs w:val="22"/>
        </w:rPr>
      </w:pPr>
      <w:r w:rsidRPr="00817C22">
        <w:rPr>
          <w:b/>
          <w:bCs/>
          <w:i/>
          <w:iCs/>
          <w:snapToGrid/>
          <w:sz w:val="22"/>
          <w:szCs w:val="22"/>
        </w:rPr>
        <w:t xml:space="preserve">Rule of Nationality: </w:t>
      </w:r>
      <w:r w:rsidRPr="00817C22">
        <w:rPr>
          <w:snapToGrid/>
          <w:sz w:val="22"/>
          <w:szCs w:val="22"/>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rsidR="00736B1A" w:rsidRPr="00817C22" w:rsidRDefault="00736B1A" w:rsidP="00736B1A">
      <w:pPr>
        <w:widowControl/>
        <w:autoSpaceDE w:val="0"/>
        <w:autoSpaceDN w:val="0"/>
        <w:adjustRightInd w:val="0"/>
        <w:spacing w:before="0" w:after="0"/>
        <w:ind w:left="1134"/>
        <w:jc w:val="both"/>
        <w:rPr>
          <w:snapToGrid/>
          <w:sz w:val="22"/>
          <w:szCs w:val="22"/>
        </w:rPr>
      </w:pPr>
      <w:r w:rsidRPr="00817C22">
        <w:rPr>
          <w:snapToGrid/>
          <w:sz w:val="22"/>
          <w:szCs w:val="22"/>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rsidR="00736B1A" w:rsidRPr="00817C22" w:rsidRDefault="00736B1A" w:rsidP="00736B1A">
      <w:pPr>
        <w:widowControl/>
        <w:autoSpaceDE w:val="0"/>
        <w:autoSpaceDN w:val="0"/>
        <w:adjustRightInd w:val="0"/>
        <w:spacing w:before="0" w:after="0"/>
        <w:ind w:left="1134" w:firstLine="426"/>
        <w:jc w:val="both"/>
        <w:rPr>
          <w:snapToGrid/>
          <w:sz w:val="22"/>
          <w:szCs w:val="22"/>
        </w:rPr>
      </w:pPr>
      <w:r w:rsidRPr="00817C22">
        <w:rPr>
          <w:snapToGrid/>
          <w:sz w:val="22"/>
          <w:szCs w:val="22"/>
        </w:rPr>
        <w:t>a) EU Member States</w:t>
      </w:r>
    </w:p>
    <w:p w:rsidR="00736B1A" w:rsidRPr="00817C22" w:rsidRDefault="00736B1A" w:rsidP="00736B1A">
      <w:pPr>
        <w:widowControl/>
        <w:autoSpaceDE w:val="0"/>
        <w:autoSpaceDN w:val="0"/>
        <w:adjustRightInd w:val="0"/>
        <w:spacing w:before="0" w:after="0"/>
        <w:ind w:left="1134" w:firstLine="426"/>
        <w:jc w:val="both"/>
        <w:rPr>
          <w:snapToGrid/>
          <w:sz w:val="22"/>
          <w:szCs w:val="22"/>
        </w:rPr>
      </w:pPr>
      <w:r w:rsidRPr="00817C22">
        <w:rPr>
          <w:snapToGrid/>
          <w:sz w:val="22"/>
          <w:szCs w:val="22"/>
        </w:rPr>
        <w:t>b) Beneficiaries listed in the Annex I of the IPA III</w:t>
      </w:r>
    </w:p>
    <w:p w:rsidR="00736B1A" w:rsidRPr="00817C22" w:rsidRDefault="00736B1A" w:rsidP="00736B1A">
      <w:pPr>
        <w:widowControl/>
        <w:autoSpaceDE w:val="0"/>
        <w:autoSpaceDN w:val="0"/>
        <w:adjustRightInd w:val="0"/>
        <w:spacing w:before="0" w:after="0"/>
        <w:ind w:left="1134" w:firstLine="426"/>
        <w:jc w:val="both"/>
        <w:rPr>
          <w:snapToGrid/>
          <w:sz w:val="22"/>
          <w:szCs w:val="22"/>
        </w:rPr>
      </w:pPr>
      <w:r w:rsidRPr="00817C22">
        <w:rPr>
          <w:snapToGrid/>
          <w:sz w:val="22"/>
          <w:szCs w:val="22"/>
        </w:rPr>
        <w:t>c) European Economic Area</w:t>
      </w:r>
    </w:p>
    <w:p w:rsidR="00736B1A" w:rsidRPr="00817C22" w:rsidRDefault="00736B1A" w:rsidP="00736B1A">
      <w:pPr>
        <w:widowControl/>
        <w:autoSpaceDE w:val="0"/>
        <w:autoSpaceDN w:val="0"/>
        <w:adjustRightInd w:val="0"/>
        <w:spacing w:before="0" w:after="0"/>
        <w:ind w:left="1560"/>
        <w:jc w:val="both"/>
        <w:rPr>
          <w:rFonts w:ascii="Segoe UI" w:hAnsi="Segoe UI" w:cs="Segoe UI"/>
          <w:sz w:val="22"/>
          <w:szCs w:val="22"/>
          <w:highlight w:val="cyan"/>
          <w:lang w:val="en-GB"/>
        </w:rPr>
      </w:pPr>
      <w:r w:rsidRPr="00817C22">
        <w:rPr>
          <w:sz w:val="22"/>
          <w:szCs w:val="22"/>
        </w:rPr>
        <w:t xml:space="preserve">d) </w:t>
      </w:r>
      <w:r w:rsidRPr="00817C22">
        <w:rPr>
          <w:snapToGrid/>
          <w:sz w:val="22"/>
          <w:szCs w:val="22"/>
        </w:rPr>
        <w:t>Neighbourhoodpartner</w:t>
      </w:r>
      <w:r w:rsidRPr="00817C22">
        <w:rPr>
          <w:sz w:val="22"/>
          <w:szCs w:val="22"/>
        </w:rPr>
        <w:t xml:space="preserve"> countries and territoriescovered by NDICI (annex I of NDICI)</w:t>
      </w:r>
    </w:p>
    <w:p w:rsidR="00736B1A" w:rsidRPr="00817C22" w:rsidRDefault="00736B1A" w:rsidP="00736B1A">
      <w:pPr>
        <w:widowControl/>
        <w:autoSpaceDE w:val="0"/>
        <w:autoSpaceDN w:val="0"/>
        <w:adjustRightInd w:val="0"/>
        <w:spacing w:before="0" w:after="0"/>
        <w:ind w:left="1560"/>
        <w:jc w:val="both"/>
        <w:rPr>
          <w:snapToGrid/>
          <w:sz w:val="22"/>
          <w:szCs w:val="22"/>
        </w:rPr>
      </w:pPr>
      <w:r w:rsidRPr="00817C22">
        <w:rPr>
          <w:snapToGrid/>
          <w:sz w:val="22"/>
          <w:szCs w:val="22"/>
        </w:rPr>
        <w:t>e) Countries for which Commission has adopted a decision approving the request for reciprocal access to external assistance. Currently there are no such countries.</w:t>
      </w:r>
    </w:p>
    <w:p w:rsidR="00736B1A" w:rsidRPr="00817C22" w:rsidRDefault="00736B1A" w:rsidP="00736B1A">
      <w:pPr>
        <w:widowControl/>
        <w:autoSpaceDE w:val="0"/>
        <w:autoSpaceDN w:val="0"/>
        <w:adjustRightInd w:val="0"/>
        <w:spacing w:before="0" w:after="0"/>
        <w:ind w:left="1560"/>
        <w:jc w:val="both"/>
        <w:rPr>
          <w:snapToGrid/>
          <w:sz w:val="22"/>
          <w:szCs w:val="22"/>
        </w:rPr>
      </w:pPr>
      <w:r w:rsidRPr="00817C22">
        <w:rPr>
          <w:snapToGrid/>
          <w:sz w:val="22"/>
          <w:szCs w:val="22"/>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rsidR="00736B1A" w:rsidRPr="00817C22" w:rsidRDefault="00736B1A" w:rsidP="00736B1A">
      <w:pPr>
        <w:widowControl/>
        <w:autoSpaceDE w:val="0"/>
        <w:autoSpaceDN w:val="0"/>
        <w:adjustRightInd w:val="0"/>
        <w:spacing w:before="0" w:after="0"/>
        <w:ind w:left="1146"/>
        <w:jc w:val="both"/>
        <w:rPr>
          <w:rStyle w:val="Strong"/>
          <w:sz w:val="22"/>
          <w:szCs w:val="22"/>
          <w:lang w:val="en-GB"/>
        </w:rPr>
      </w:pPr>
      <w:r w:rsidRPr="00817C22">
        <w:rPr>
          <w:b/>
          <w:bCs/>
          <w:i/>
          <w:iCs/>
          <w:sz w:val="22"/>
          <w:szCs w:val="22"/>
        </w:rPr>
        <w:t xml:space="preserve">Rule of Origin: </w:t>
      </w:r>
      <w:r w:rsidRPr="00817C22">
        <w:rPr>
          <w:sz w:val="22"/>
          <w:szCs w:val="22"/>
        </w:rPr>
        <w:t>Goods and materialssuppliedunder a procurement or a grantcontract, financedunder the INTERREG IPA Romania-Serbia Programme are fullyuntied and canoriginate in any country. All supplies and materials are fullyuntied and no verification of originsrequired.</w:t>
      </w:r>
    </w:p>
    <w:p w:rsidR="00736B1A" w:rsidRDefault="00A01D8C" w:rsidP="00736B1A">
      <w:pPr>
        <w:pStyle w:val="Blockquote"/>
        <w:numPr>
          <w:ilvl w:val="0"/>
          <w:numId w:val="23"/>
        </w:numPr>
        <w:spacing w:before="120" w:after="120"/>
        <w:jc w:val="both"/>
        <w:rPr>
          <w:sz w:val="22"/>
          <w:szCs w:val="22"/>
        </w:rPr>
      </w:pPr>
      <w:hyperlink r:id="rId12" w:history="1">
        <w:r w:rsidR="00736B1A" w:rsidRPr="006B6D05">
          <w:rPr>
            <w:sz w:val="22"/>
            <w:szCs w:val="22"/>
          </w:rPr>
          <w:t>Financial Regulation 2018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hyperlink>
    </w:p>
    <w:p w:rsidR="00736B1A" w:rsidRDefault="00736B1A" w:rsidP="00736B1A">
      <w:pPr>
        <w:pStyle w:val="Blockquote"/>
        <w:spacing w:before="120" w:after="120"/>
        <w:ind w:left="1146"/>
        <w:jc w:val="both"/>
        <w:rPr>
          <w:b/>
          <w:bCs/>
          <w:lang w:val="en-GB"/>
        </w:rPr>
      </w:pPr>
      <w:r>
        <w:rPr>
          <w:sz w:val="22"/>
          <w:szCs w:val="22"/>
        </w:rPr>
        <w:lastRenderedPageBreak/>
        <w:t>(</w:t>
      </w:r>
      <w:r w:rsidRPr="004519B6">
        <w:rPr>
          <w:b/>
          <w:bCs/>
          <w:lang w:val="en-GB"/>
        </w:rPr>
        <w:t>Articles 178 and 179 of the Financial Regulation and points 36 to 41 of Chapter 3 of Annex I</w:t>
      </w:r>
      <w:r>
        <w:rPr>
          <w:b/>
          <w:bCs/>
          <w:lang w:val="en-GB"/>
        </w:rPr>
        <w:t>)</w:t>
      </w:r>
    </w:p>
    <w:p w:rsidR="00736B1A" w:rsidRPr="006B6D05" w:rsidRDefault="00A01D8C" w:rsidP="00736B1A">
      <w:pPr>
        <w:pStyle w:val="Blockquote"/>
        <w:numPr>
          <w:ilvl w:val="0"/>
          <w:numId w:val="23"/>
        </w:numPr>
        <w:spacing w:before="120" w:after="120"/>
        <w:jc w:val="both"/>
        <w:rPr>
          <w:sz w:val="22"/>
          <w:szCs w:val="22"/>
        </w:rPr>
      </w:pPr>
      <w:hyperlink r:id="rId13" w:history="1">
        <w:r w:rsidR="00736B1A" w:rsidRPr="006B6D05">
          <w:rPr>
            <w:sz w:val="22"/>
            <w:szCs w:val="22"/>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hyperlink>
    </w:p>
    <w:p w:rsidR="00736B1A" w:rsidRPr="006B6D05" w:rsidRDefault="00A01D8C" w:rsidP="00736B1A">
      <w:pPr>
        <w:pStyle w:val="Blockquote"/>
        <w:numPr>
          <w:ilvl w:val="0"/>
          <w:numId w:val="23"/>
        </w:numPr>
        <w:spacing w:before="120" w:after="120"/>
        <w:jc w:val="both"/>
        <w:rPr>
          <w:sz w:val="22"/>
          <w:szCs w:val="22"/>
        </w:rPr>
      </w:pPr>
      <w:hyperlink r:id="rId14" w:history="1">
        <w:r w:rsidR="00736B1A" w:rsidRPr="006B6D05">
          <w:rPr>
            <w:sz w:val="22"/>
            <w:szCs w:val="22"/>
          </w:rPr>
          <w:t>REGULATION (EU) 2021/1059 OF THE EUROPEAN PARLIAMENT AND OF THE COUNCIL of 24 June 2021 on specific provisions for the European territorial cooperation goal (Interreg) supported by the European Regional Development Fund and external financing instruments</w:t>
        </w:r>
      </w:hyperlink>
    </w:p>
    <w:p w:rsidR="00F72244" w:rsidRPr="00F72244" w:rsidRDefault="00736B1A" w:rsidP="00736B1A">
      <w:pPr>
        <w:pStyle w:val="Blockquote"/>
        <w:numPr>
          <w:ilvl w:val="0"/>
          <w:numId w:val="23"/>
        </w:numPr>
        <w:spacing w:before="120" w:after="120"/>
        <w:jc w:val="both"/>
        <w:rPr>
          <w:rStyle w:val="eop"/>
          <w:rFonts w:ascii="Calibri" w:hAnsi="Calibri" w:cs="Calibri"/>
          <w:sz w:val="22"/>
          <w:szCs w:val="22"/>
        </w:rPr>
      </w:pPr>
      <w:r w:rsidRPr="009B52E8">
        <w:rPr>
          <w:sz w:val="22"/>
          <w:szCs w:val="22"/>
        </w:rPr>
        <w:t>Practical</w:t>
      </w:r>
      <w:r w:rsidRPr="00817C22">
        <w:rPr>
          <w:sz w:val="22"/>
          <w:szCs w:val="22"/>
        </w:rPr>
        <w:t xml:space="preserve"> guide on contract procedures for European Union external action (PRAG)</w:t>
      </w:r>
      <w:r w:rsidRPr="00817C22">
        <w:t> </w:t>
      </w:r>
      <w:r>
        <w:t>2021.1</w:t>
      </w:r>
      <w:r w:rsidR="00F72244" w:rsidRPr="00CC4086">
        <w:rPr>
          <w:rStyle w:val="eop"/>
          <w:rFonts w:ascii="Calibri" w:hAnsi="Calibri" w:cs="Calibri"/>
          <w:b/>
          <w:sz w:val="22"/>
          <w:szCs w:val="22"/>
        </w:rPr>
        <w:t> </w:t>
      </w:r>
    </w:p>
    <w:p w:rsidR="00F72244" w:rsidRDefault="00F72244" w:rsidP="00C348D5">
      <w:pPr>
        <w:pStyle w:val="PRAGHeading2"/>
        <w:numPr>
          <w:ilvl w:val="0"/>
          <w:numId w:val="0"/>
        </w:numPr>
        <w:rPr>
          <w:rStyle w:val="Strong"/>
          <w:snapToGrid/>
          <w:sz w:val="22"/>
          <w:szCs w:val="22"/>
          <w:lang w:val="en-GB" w:eastAsia="fr-BE"/>
        </w:rPr>
      </w:pPr>
    </w:p>
    <w:p w:rsidR="00AA22A5" w:rsidRDefault="00AA22A5" w:rsidP="00170460">
      <w:pPr>
        <w:pStyle w:val="PRAGHeading2"/>
        <w:ind w:left="426" w:hanging="426"/>
        <w:rPr>
          <w:rStyle w:val="Strong"/>
          <w:sz w:val="22"/>
          <w:szCs w:val="22"/>
          <w:lang w:val="en-GB"/>
        </w:rPr>
      </w:pPr>
      <w:bookmarkStart w:id="0" w:name="_DV_M201"/>
      <w:bookmarkEnd w:id="0"/>
      <w:r>
        <w:rPr>
          <w:rStyle w:val="Strong"/>
          <w:sz w:val="22"/>
          <w:szCs w:val="22"/>
          <w:lang w:val="en-GB"/>
        </w:rPr>
        <w:t xml:space="preserve">Candidature </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Pr>
          <w:rStyle w:val="Strong"/>
          <w:b w:val="0"/>
          <w:sz w:val="22"/>
          <w:szCs w:val="22"/>
          <w:lang w:val="en-GB"/>
        </w:rPr>
        <w:t xml:space="preserve">or groupingsof such persons (consortia) may </w:t>
      </w:r>
      <w:r w:rsidR="008321A0">
        <w:rPr>
          <w:rStyle w:val="Strong"/>
          <w:b w:val="0"/>
          <w:sz w:val="22"/>
          <w:szCs w:val="22"/>
          <w:lang w:val="en-GB"/>
        </w:rPr>
        <w:t>participate</w:t>
      </w:r>
      <w:r w:rsidR="00B470EF">
        <w:rPr>
          <w:rStyle w:val="Strong"/>
          <w:b w:val="0"/>
          <w:sz w:val="22"/>
          <w:szCs w:val="22"/>
          <w:lang w:val="en-GB"/>
        </w:rPr>
        <w:t xml:space="preserve"> or tender</w:t>
      </w:r>
      <w:r>
        <w:rPr>
          <w:rStyle w:val="Strong"/>
          <w:b w:val="0"/>
          <w:sz w:val="22"/>
          <w:szCs w:val="22"/>
          <w:lang w:val="en-GB"/>
        </w:rPr>
        <w:t>.</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 consortium may be a permanent, legallyestablished grouping or a grouping which has been constituted informally for a specific </w:t>
      </w:r>
      <w:r w:rsidR="00B470EF">
        <w:rPr>
          <w:rStyle w:val="Strong"/>
          <w:b w:val="0"/>
          <w:sz w:val="22"/>
          <w:szCs w:val="22"/>
          <w:lang w:val="en-GB"/>
        </w:rPr>
        <w:t xml:space="preserve">procurement </w:t>
      </w:r>
      <w:r>
        <w:rPr>
          <w:rStyle w:val="Strong"/>
          <w:b w:val="0"/>
          <w:sz w:val="22"/>
          <w:szCs w:val="22"/>
          <w:lang w:val="en-GB"/>
        </w:rPr>
        <w:t xml:space="preserve">procedure. All partners of a consortium (i.e., the leader and all other partners)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The participation </w:t>
      </w:r>
      <w:r w:rsidR="00B470EF">
        <w:rPr>
          <w:rStyle w:val="Strong"/>
          <w:b w:val="0"/>
          <w:sz w:val="22"/>
          <w:szCs w:val="22"/>
          <w:lang w:val="en-GB"/>
        </w:rPr>
        <w:t xml:space="preserve">or tender </w:t>
      </w:r>
      <w:r>
        <w:rPr>
          <w:rStyle w:val="Strong"/>
          <w:b w:val="0"/>
          <w:sz w:val="22"/>
          <w:szCs w:val="22"/>
          <w:lang w:val="en-GB"/>
        </w:rPr>
        <w:t xml:space="preserve">of an ineligible natural or legal person will result in the automatic exclusion of that person. In particular, if that ineligible person belongs to a consortium, the whole consortium will be excluded. </w:t>
      </w:r>
    </w:p>
    <w:p w:rsidR="00AA22A5" w:rsidRDefault="00AA22A5" w:rsidP="00170460">
      <w:pPr>
        <w:pStyle w:val="PRAGHeading2"/>
        <w:ind w:left="426" w:hanging="426"/>
        <w:rPr>
          <w:rStyle w:val="Strong"/>
          <w:sz w:val="22"/>
          <w:szCs w:val="22"/>
          <w:lang w:val="en-GB"/>
        </w:rPr>
      </w:pPr>
      <w:r>
        <w:rPr>
          <w:rStyle w:val="Strong"/>
          <w:sz w:val="22"/>
          <w:szCs w:val="22"/>
          <w:lang w:val="en-GB"/>
        </w:rPr>
        <w:t xml:space="preserve">Number of </w:t>
      </w:r>
      <w:r w:rsidR="000E2749">
        <w:rPr>
          <w:rStyle w:val="Strong"/>
          <w:sz w:val="22"/>
          <w:szCs w:val="22"/>
          <w:lang w:val="en-GB"/>
        </w:rPr>
        <w:t>request</w:t>
      </w:r>
      <w:r w:rsidR="00276FFE">
        <w:rPr>
          <w:rStyle w:val="Strong"/>
          <w:sz w:val="22"/>
          <w:szCs w:val="22"/>
          <w:lang w:val="en-GB"/>
        </w:rPr>
        <w:t>s</w:t>
      </w:r>
      <w:r w:rsidR="000E2749">
        <w:rPr>
          <w:rStyle w:val="Strong"/>
          <w:sz w:val="22"/>
          <w:szCs w:val="22"/>
          <w:lang w:val="en-GB"/>
        </w:rPr>
        <w:t xml:space="preserve"> to participate</w:t>
      </w:r>
      <w:r w:rsidR="00C80539">
        <w:rPr>
          <w:rStyle w:val="Strong"/>
          <w:sz w:val="22"/>
          <w:szCs w:val="22"/>
          <w:lang w:val="en-GB"/>
        </w:rPr>
        <w:t xml:space="preserve"> or tenders</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No more than one </w:t>
      </w:r>
      <w:r w:rsidR="003F797F">
        <w:rPr>
          <w:rStyle w:val="Strong"/>
          <w:b w:val="0"/>
          <w:sz w:val="22"/>
          <w:szCs w:val="22"/>
          <w:lang w:val="en-GB"/>
        </w:rPr>
        <w:t xml:space="preserve">request to participate </w:t>
      </w:r>
      <w:r w:rsidR="007413BF">
        <w:rPr>
          <w:rStyle w:val="Strong"/>
          <w:b w:val="0"/>
          <w:sz w:val="22"/>
          <w:szCs w:val="22"/>
          <w:lang w:val="en-GB"/>
        </w:rPr>
        <w:t>or</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partner of a consortium submitting </w:t>
      </w:r>
      <w:r w:rsidR="002F1DF5">
        <w:rPr>
          <w:rStyle w:val="Strong"/>
          <w:b w:val="0"/>
          <w:sz w:val="22"/>
          <w:szCs w:val="22"/>
          <w:lang w:val="en-GB"/>
        </w:rPr>
        <w:t>a request to participate</w:t>
      </w:r>
      <w:r w:rsidR="007B42F5">
        <w:rPr>
          <w:rStyle w:val="Strong"/>
          <w:b w:val="0"/>
          <w:sz w:val="22"/>
          <w:szCs w:val="22"/>
          <w:lang w:val="en-GB"/>
        </w:rPr>
        <w:t xml:space="preserve"> or</w:t>
      </w:r>
      <w:r w:rsidR="00C80539">
        <w:rPr>
          <w:rStyle w:val="Strong"/>
          <w:b w:val="0"/>
          <w:sz w:val="22"/>
          <w:szCs w:val="22"/>
          <w:lang w:val="en-GB"/>
        </w:rPr>
        <w:t>tender</w:t>
      </w:r>
      <w:r>
        <w:rPr>
          <w:rStyle w:val="Strong"/>
          <w:b w:val="0"/>
          <w:sz w:val="22"/>
          <w:szCs w:val="22"/>
          <w:lang w:val="en-GB"/>
        </w:rPr>
        <w:t xml:space="preserve">). In the event that a natural or legal person submits more than one </w:t>
      </w:r>
      <w:r w:rsidR="007A5B6B">
        <w:rPr>
          <w:rStyle w:val="Strong"/>
          <w:b w:val="0"/>
          <w:sz w:val="22"/>
          <w:szCs w:val="22"/>
          <w:lang w:val="en-GB"/>
        </w:rPr>
        <w:t xml:space="preserve">request to participate </w:t>
      </w:r>
      <w:r w:rsidR="00100AF9">
        <w:rPr>
          <w:rStyle w:val="Strong"/>
          <w:b w:val="0"/>
          <w:sz w:val="22"/>
          <w:szCs w:val="22"/>
          <w:lang w:val="en-GB"/>
        </w:rPr>
        <w:t xml:space="preserve">or </w:t>
      </w:r>
      <w:r w:rsidR="00C80539">
        <w:rPr>
          <w:rStyle w:val="Strong"/>
          <w:b w:val="0"/>
          <w:sz w:val="22"/>
          <w:szCs w:val="22"/>
          <w:lang w:val="en-GB"/>
        </w:rPr>
        <w:t>tender</w:t>
      </w:r>
      <w:r>
        <w:rPr>
          <w:rStyle w:val="Strong"/>
          <w:b w:val="0"/>
          <w:sz w:val="22"/>
          <w:szCs w:val="22"/>
          <w:lang w:val="en-GB"/>
        </w:rPr>
        <w:t xml:space="preserve">, all </w:t>
      </w:r>
      <w:r w:rsidR="002F1DF5">
        <w:rPr>
          <w:rStyle w:val="Strong"/>
          <w:b w:val="0"/>
          <w:sz w:val="22"/>
          <w:szCs w:val="22"/>
          <w:lang w:val="en-GB"/>
        </w:rPr>
        <w:t>requests to participate</w:t>
      </w:r>
      <w:r w:rsidR="00100AF9">
        <w:rPr>
          <w:rStyle w:val="Strong"/>
          <w:b w:val="0"/>
          <w:sz w:val="22"/>
          <w:szCs w:val="22"/>
          <w:lang w:val="en-GB"/>
        </w:rPr>
        <w:t xml:space="preserve"> or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rsidR="00C80539" w:rsidRPr="00FA24DB" w:rsidRDefault="00744127" w:rsidP="003D6268">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C80539" w:rsidRPr="00FA24DB">
        <w:rPr>
          <w:sz w:val="22"/>
          <w:szCs w:val="22"/>
          <w:lang w:val="en-GB"/>
        </w:rPr>
        <w:t>tenderers</w:t>
      </w:r>
      <w:r w:rsidR="00AA22A5" w:rsidRPr="00FA24DB">
        <w:rPr>
          <w:sz w:val="22"/>
          <w:szCs w:val="22"/>
          <w:lang w:val="en-GB"/>
        </w:rPr>
        <w:t xml:space="preserve"> may submit only one </w:t>
      </w:r>
      <w:r w:rsidR="007A5B6B">
        <w:rPr>
          <w:sz w:val="22"/>
          <w:szCs w:val="22"/>
          <w:lang w:val="en-GB"/>
        </w:rPr>
        <w:t>request to participate</w:t>
      </w:r>
      <w:r w:rsidR="00CC118D" w:rsidRPr="00FA24DB">
        <w:rPr>
          <w:sz w:val="22"/>
          <w:szCs w:val="22"/>
          <w:lang w:val="en-GB"/>
        </w:rPr>
        <w:t>or</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AA22A5" w:rsidRPr="00FA24DB">
        <w:rPr>
          <w:sz w:val="22"/>
          <w:szCs w:val="22"/>
          <w:lang w:val="en-GB"/>
        </w:rPr>
        <w:t>Contracts will be awarded lot by lot and each lot will form a separate contract.</w:t>
      </w:r>
    </w:p>
    <w:p w:rsidR="007A1A77" w:rsidRDefault="007A1A77" w:rsidP="0057553C">
      <w:pPr>
        <w:pStyle w:val="Default"/>
        <w:spacing w:after="120"/>
        <w:ind w:left="426"/>
        <w:jc w:val="both"/>
        <w:rPr>
          <w:rFonts w:ascii="Times New Roman" w:hAnsi="Times New Roman" w:cs="Times New Roman"/>
          <w:sz w:val="22"/>
          <w:szCs w:val="22"/>
        </w:rPr>
      </w:pPr>
    </w:p>
    <w:p w:rsidR="003E0003" w:rsidRPr="00736B1A" w:rsidRDefault="003E0003" w:rsidP="00736B1A">
      <w:pPr>
        <w:pStyle w:val="PRAGHeading2"/>
        <w:ind w:left="426" w:hanging="426"/>
        <w:rPr>
          <w:rStyle w:val="Strong"/>
          <w:sz w:val="22"/>
          <w:szCs w:val="22"/>
          <w:lang w:val="en-GB"/>
        </w:rPr>
      </w:pPr>
      <w:r w:rsidRPr="00736B1A">
        <w:rPr>
          <w:rStyle w:val="Strong"/>
          <w:sz w:val="22"/>
          <w:szCs w:val="22"/>
          <w:lang w:val="en-GB"/>
        </w:rPr>
        <w:t>Grounds for exclusion</w:t>
      </w:r>
    </w:p>
    <w:p w:rsidR="003E0003" w:rsidRPr="00736B1A" w:rsidRDefault="00736B1A" w:rsidP="003E0003">
      <w:pPr>
        <w:pStyle w:val="Blockquote"/>
        <w:ind w:left="426" w:right="26"/>
        <w:jc w:val="both"/>
        <w:rPr>
          <w:sz w:val="22"/>
          <w:szCs w:val="22"/>
          <w:lang w:val="en-GB"/>
        </w:rPr>
      </w:pPr>
      <w:r w:rsidRPr="00736B1A">
        <w:rPr>
          <w:sz w:val="22"/>
          <w:szCs w:val="22"/>
          <w:lang w:val="en-GB"/>
        </w:rPr>
        <w:t>Not aplicable</w:t>
      </w:r>
    </w:p>
    <w:p w:rsidR="003E0003" w:rsidRPr="00736B1A" w:rsidRDefault="003E0003" w:rsidP="003E0003">
      <w:pPr>
        <w:pStyle w:val="PRAGHeading2"/>
        <w:ind w:left="426" w:hanging="426"/>
        <w:rPr>
          <w:rStyle w:val="Strong"/>
          <w:sz w:val="22"/>
          <w:szCs w:val="22"/>
          <w:lang w:val="en-GB"/>
        </w:rPr>
      </w:pPr>
      <w:r w:rsidRPr="00736B1A">
        <w:rPr>
          <w:rStyle w:val="Strong"/>
          <w:sz w:val="22"/>
          <w:szCs w:val="22"/>
          <w:lang w:val="en-GB"/>
        </w:rPr>
        <w:t xml:space="preserve">Sub-contracting </w:t>
      </w:r>
    </w:p>
    <w:p w:rsidR="003E0003" w:rsidRPr="00361BF6" w:rsidRDefault="003E0003" w:rsidP="00361BF6">
      <w:pPr>
        <w:pStyle w:val="PRAGHeading2"/>
        <w:numPr>
          <w:ilvl w:val="0"/>
          <w:numId w:val="0"/>
        </w:numPr>
        <w:ind w:left="426"/>
        <w:rPr>
          <w:rStyle w:val="Strong"/>
          <w:sz w:val="22"/>
          <w:szCs w:val="22"/>
          <w:lang w:val="en-GB"/>
        </w:rPr>
      </w:pPr>
      <w:r w:rsidRPr="00736B1A">
        <w:rPr>
          <w:rStyle w:val="Emphasis"/>
          <w:i w:val="0"/>
          <w:sz w:val="22"/>
          <w:szCs w:val="22"/>
        </w:rPr>
        <w:t>Sub-contractingisallowed.</w:t>
      </w:r>
    </w:p>
    <w:p w:rsidR="00AA22A5" w:rsidRPr="00736B1A" w:rsidRDefault="00AA22A5" w:rsidP="00AC4ADC">
      <w:pPr>
        <w:pStyle w:val="PRAGHeading2"/>
        <w:ind w:left="426" w:hanging="426"/>
        <w:rPr>
          <w:rStyle w:val="Strong"/>
          <w:sz w:val="22"/>
          <w:szCs w:val="22"/>
          <w:lang w:val="en-GB"/>
        </w:rPr>
      </w:pPr>
      <w:r w:rsidRPr="00736B1A">
        <w:rPr>
          <w:rStyle w:val="Strong"/>
          <w:sz w:val="22"/>
          <w:szCs w:val="22"/>
          <w:lang w:val="en-GB"/>
        </w:rPr>
        <w:t xml:space="preserve">Number of </w:t>
      </w:r>
      <w:r w:rsidR="00246FE9" w:rsidRPr="00736B1A">
        <w:rPr>
          <w:rStyle w:val="Strong"/>
          <w:sz w:val="22"/>
          <w:szCs w:val="22"/>
          <w:lang w:val="en-GB"/>
        </w:rPr>
        <w:t>c</w:t>
      </w:r>
      <w:r w:rsidRPr="00736B1A">
        <w:rPr>
          <w:rStyle w:val="Strong"/>
          <w:sz w:val="22"/>
          <w:szCs w:val="22"/>
          <w:lang w:val="en-GB"/>
        </w:rPr>
        <w:t xml:space="preserve">andidates to be short-listed </w:t>
      </w:r>
    </w:p>
    <w:p w:rsidR="00AA22A5" w:rsidRPr="00736B1A" w:rsidRDefault="00736B1A" w:rsidP="00AA22A5">
      <w:pPr>
        <w:pStyle w:val="PRAGHeading2"/>
        <w:numPr>
          <w:ilvl w:val="0"/>
          <w:numId w:val="0"/>
        </w:numPr>
        <w:ind w:left="426"/>
        <w:jc w:val="both"/>
        <w:rPr>
          <w:rStyle w:val="Strong"/>
          <w:b w:val="0"/>
          <w:sz w:val="22"/>
          <w:szCs w:val="22"/>
          <w:lang w:val="en-GB"/>
        </w:rPr>
      </w:pPr>
      <w:r w:rsidRPr="00736B1A">
        <w:rPr>
          <w:sz w:val="22"/>
          <w:szCs w:val="22"/>
          <w:lang w:val="en-GB"/>
        </w:rPr>
        <w:t>Not aplicable</w:t>
      </w:r>
    </w:p>
    <w:p w:rsidR="008321A0" w:rsidRPr="00736B1A" w:rsidRDefault="008321A0" w:rsidP="008321A0">
      <w:pPr>
        <w:pStyle w:val="PRAGHeading2"/>
        <w:ind w:left="426" w:hanging="426"/>
        <w:rPr>
          <w:rStyle w:val="Strong"/>
          <w:sz w:val="22"/>
          <w:szCs w:val="22"/>
          <w:lang w:val="en-GB"/>
        </w:rPr>
      </w:pPr>
      <w:r w:rsidRPr="00736B1A">
        <w:rPr>
          <w:rStyle w:val="Strong"/>
          <w:sz w:val="22"/>
          <w:szCs w:val="22"/>
          <w:lang w:val="en-GB"/>
        </w:rPr>
        <w:t>Short</w:t>
      </w:r>
      <w:r w:rsidR="00114E7D" w:rsidRPr="00736B1A">
        <w:rPr>
          <w:rStyle w:val="Strong"/>
          <w:sz w:val="22"/>
          <w:szCs w:val="22"/>
          <w:lang w:val="en-GB"/>
        </w:rPr>
        <w:t>-</w:t>
      </w:r>
      <w:r w:rsidRPr="00736B1A">
        <w:rPr>
          <w:rStyle w:val="Strong"/>
          <w:sz w:val="22"/>
          <w:szCs w:val="22"/>
          <w:lang w:val="en-GB"/>
        </w:rPr>
        <w:t xml:space="preserve">list alliances prohibited </w:t>
      </w:r>
    </w:p>
    <w:p w:rsidR="008321A0" w:rsidRPr="00736B1A" w:rsidRDefault="00736B1A" w:rsidP="0057553C">
      <w:pPr>
        <w:pStyle w:val="PRAGHeading2"/>
        <w:numPr>
          <w:ilvl w:val="0"/>
          <w:numId w:val="0"/>
        </w:numPr>
        <w:ind w:left="426"/>
        <w:jc w:val="both"/>
        <w:rPr>
          <w:rStyle w:val="Strong"/>
          <w:b w:val="0"/>
          <w:sz w:val="22"/>
          <w:szCs w:val="22"/>
          <w:lang w:val="en-GB"/>
        </w:rPr>
      </w:pPr>
      <w:r w:rsidRPr="00736B1A">
        <w:rPr>
          <w:sz w:val="22"/>
          <w:szCs w:val="22"/>
          <w:lang w:val="en-GB"/>
        </w:rPr>
        <w:t>Not aplicable</w:t>
      </w:r>
    </w:p>
    <w:p w:rsidR="00AA22A5" w:rsidRPr="00736B1A" w:rsidRDefault="00AA22A5" w:rsidP="00AC4ADC">
      <w:pPr>
        <w:pStyle w:val="PRAGHeading2"/>
        <w:ind w:left="426" w:hanging="426"/>
        <w:rPr>
          <w:rStyle w:val="Strong"/>
          <w:sz w:val="22"/>
          <w:szCs w:val="22"/>
          <w:lang w:val="en-GB"/>
        </w:rPr>
      </w:pPr>
      <w:r w:rsidRPr="00736B1A">
        <w:rPr>
          <w:rStyle w:val="Strong"/>
          <w:sz w:val="22"/>
          <w:szCs w:val="22"/>
          <w:lang w:val="en-GB"/>
        </w:rPr>
        <w:t xml:space="preserve">Provisional date of </w:t>
      </w:r>
      <w:r w:rsidR="00246FE9" w:rsidRPr="00736B1A">
        <w:rPr>
          <w:rStyle w:val="Strong"/>
          <w:sz w:val="22"/>
          <w:szCs w:val="22"/>
          <w:lang w:val="en-GB"/>
        </w:rPr>
        <w:t>i</w:t>
      </w:r>
      <w:r w:rsidRPr="00736B1A">
        <w:rPr>
          <w:rStyle w:val="Strong"/>
          <w:sz w:val="22"/>
          <w:szCs w:val="22"/>
          <w:lang w:val="en-GB"/>
        </w:rPr>
        <w:t xml:space="preserve">nvitation to tender </w:t>
      </w:r>
    </w:p>
    <w:p w:rsidR="00AA22A5" w:rsidRPr="00736B1A" w:rsidRDefault="000E2D33" w:rsidP="00AA22A5">
      <w:pPr>
        <w:pStyle w:val="PRAGHeading2"/>
        <w:numPr>
          <w:ilvl w:val="0"/>
          <w:numId w:val="0"/>
        </w:numPr>
        <w:ind w:left="426"/>
        <w:rPr>
          <w:i/>
          <w:lang w:val="en-GB"/>
        </w:rPr>
      </w:pPr>
      <w:r w:rsidRPr="00736B1A">
        <w:rPr>
          <w:sz w:val="22"/>
          <w:szCs w:val="22"/>
          <w:lang w:val="en-GB"/>
        </w:rPr>
        <w:t>Not aplicable</w:t>
      </w:r>
    </w:p>
    <w:p w:rsidR="00AA22A5" w:rsidRPr="00736B1A" w:rsidRDefault="00AA22A5" w:rsidP="00AC4ADC">
      <w:pPr>
        <w:pStyle w:val="PRAGHeading2"/>
        <w:ind w:left="426" w:hanging="426"/>
        <w:rPr>
          <w:rStyle w:val="Strong"/>
          <w:sz w:val="22"/>
          <w:szCs w:val="22"/>
          <w:lang w:val="en-GB"/>
        </w:rPr>
      </w:pPr>
      <w:r w:rsidRPr="00736B1A">
        <w:rPr>
          <w:rStyle w:val="Strong"/>
          <w:sz w:val="22"/>
          <w:szCs w:val="22"/>
          <w:lang w:val="en-GB"/>
        </w:rPr>
        <w:t xml:space="preserve">Provisional commencement date of the contract </w:t>
      </w:r>
    </w:p>
    <w:p w:rsidR="00AA22A5" w:rsidRDefault="00472680" w:rsidP="00AA22A5">
      <w:pPr>
        <w:pStyle w:val="PRAGHeading2"/>
        <w:numPr>
          <w:ilvl w:val="0"/>
          <w:numId w:val="0"/>
        </w:numPr>
        <w:ind w:left="426"/>
        <w:rPr>
          <w:rStyle w:val="Emphasis"/>
          <w:i w:val="0"/>
          <w:sz w:val="22"/>
          <w:szCs w:val="22"/>
          <w:lang w:val="en-GB"/>
        </w:rPr>
      </w:pPr>
      <w:r>
        <w:rPr>
          <w:rStyle w:val="Emphasis"/>
          <w:i w:val="0"/>
          <w:sz w:val="22"/>
          <w:szCs w:val="22"/>
          <w:lang w:val="en-GB"/>
        </w:rPr>
        <w:lastRenderedPageBreak/>
        <w:t>September</w:t>
      </w:r>
      <w:r w:rsidR="00736B1A" w:rsidRPr="00736B1A">
        <w:rPr>
          <w:rStyle w:val="Emphasis"/>
          <w:i w:val="0"/>
          <w:sz w:val="22"/>
          <w:szCs w:val="22"/>
          <w:lang w:val="en-GB"/>
        </w:rPr>
        <w:t xml:space="preserve"> 2025</w:t>
      </w:r>
    </w:p>
    <w:p w:rsidR="00AA22A5" w:rsidRPr="00C348D5" w:rsidRDefault="00AA22A5" w:rsidP="00AC4ADC">
      <w:pPr>
        <w:pStyle w:val="PRAGHeading2"/>
        <w:ind w:left="426" w:hanging="426"/>
        <w:rPr>
          <w:rStyle w:val="Strong"/>
          <w:sz w:val="22"/>
          <w:szCs w:val="22"/>
          <w:lang w:val="en-GB"/>
        </w:rPr>
      </w:pPr>
      <w:r w:rsidRPr="00573723">
        <w:rPr>
          <w:rStyle w:val="Strong"/>
          <w:sz w:val="22"/>
          <w:szCs w:val="22"/>
          <w:lang w:val="en-GB"/>
        </w:rPr>
        <w:t>P</w:t>
      </w:r>
      <w:r w:rsidRPr="0025703B">
        <w:rPr>
          <w:rStyle w:val="Strong"/>
          <w:lang w:val="en-GB"/>
        </w:rPr>
        <w:t>eriod of implementation of tasks</w:t>
      </w:r>
    </w:p>
    <w:p w:rsidR="00A95A76" w:rsidRPr="00C348D5" w:rsidRDefault="007B50B5" w:rsidP="00C348D5">
      <w:pPr>
        <w:pStyle w:val="PRAGHeading2"/>
        <w:numPr>
          <w:ilvl w:val="0"/>
          <w:numId w:val="0"/>
        </w:numPr>
        <w:ind w:left="567"/>
        <w:rPr>
          <w:rStyle w:val="Strong"/>
          <w:sz w:val="22"/>
          <w:szCs w:val="22"/>
          <w:lang w:val="en-GB"/>
        </w:rPr>
      </w:pPr>
      <w:r>
        <w:rPr>
          <w:rStyle w:val="Emphasis"/>
          <w:i w:val="0"/>
          <w:sz w:val="22"/>
          <w:szCs w:val="22"/>
          <w:lang w:val="en-GB"/>
        </w:rPr>
        <w:t>120</w:t>
      </w:r>
      <w:r w:rsidR="000E2D33">
        <w:rPr>
          <w:rStyle w:val="Emphasis"/>
          <w:i w:val="0"/>
          <w:sz w:val="22"/>
          <w:szCs w:val="22"/>
          <w:lang w:val="en-GB"/>
        </w:rPr>
        <w:t xml:space="preserve"> days</w:t>
      </w:r>
    </w:p>
    <w:p w:rsidR="00A95A76" w:rsidRPr="00573723" w:rsidRDefault="00A95A76" w:rsidP="00A95A76">
      <w:pPr>
        <w:pStyle w:val="PRAGHeading2"/>
        <w:ind w:left="426" w:hanging="426"/>
        <w:rPr>
          <w:rStyle w:val="Strong"/>
          <w:sz w:val="22"/>
          <w:szCs w:val="22"/>
          <w:lang w:val="en-GB"/>
        </w:rPr>
      </w:pPr>
      <w:r w:rsidRPr="00573723">
        <w:rPr>
          <w:rStyle w:val="Strong"/>
          <w:sz w:val="22"/>
          <w:szCs w:val="22"/>
          <w:lang w:val="en-GB"/>
        </w:rPr>
        <w:t>Language of the procedure</w:t>
      </w:r>
    </w:p>
    <w:p w:rsidR="00A95A76" w:rsidRDefault="00A95A76" w:rsidP="0057553C">
      <w:pPr>
        <w:ind w:left="426"/>
        <w:jc w:val="both"/>
        <w:rPr>
          <w:sz w:val="22"/>
          <w:szCs w:val="22"/>
          <w:lang w:val="en-GB"/>
        </w:rPr>
      </w:pPr>
      <w:r w:rsidRPr="00214A9F">
        <w:rPr>
          <w:sz w:val="22"/>
          <w:szCs w:val="22"/>
          <w:lang w:val="en-GB"/>
        </w:rPr>
        <w:t xml:space="preserve">All written communications for this tender procedure and contract must be in English. </w:t>
      </w:r>
    </w:p>
    <w:p w:rsidR="00A95A76" w:rsidRPr="00C348D5" w:rsidRDefault="00A95A76" w:rsidP="00A95A76">
      <w:pPr>
        <w:pStyle w:val="PRAGHeading2"/>
        <w:tabs>
          <w:tab w:val="clear" w:pos="567"/>
          <w:tab w:val="num" w:pos="426"/>
        </w:tabs>
        <w:ind w:hanging="567"/>
        <w:rPr>
          <w:rStyle w:val="Strong"/>
          <w:sz w:val="22"/>
          <w:szCs w:val="22"/>
          <w:lang w:val="en-GB"/>
        </w:rPr>
      </w:pPr>
      <w:r w:rsidRPr="00C348D5">
        <w:rPr>
          <w:rStyle w:val="Strong"/>
          <w:sz w:val="22"/>
          <w:szCs w:val="22"/>
          <w:lang w:val="en-GB"/>
        </w:rPr>
        <w:t>Additional information</w:t>
      </w:r>
    </w:p>
    <w:p w:rsidR="00A95A76" w:rsidRPr="00C348D5" w:rsidRDefault="00A95A76" w:rsidP="00637BBF">
      <w:pPr>
        <w:pStyle w:val="PRAGHeading2"/>
        <w:numPr>
          <w:ilvl w:val="0"/>
          <w:numId w:val="0"/>
        </w:numPr>
        <w:ind w:left="426"/>
        <w:jc w:val="both"/>
        <w:rPr>
          <w:sz w:val="22"/>
          <w:szCs w:val="22"/>
          <w:lang w:val="en-GB"/>
        </w:rPr>
      </w:pPr>
      <w:r w:rsidRPr="00C348D5">
        <w:rPr>
          <w:sz w:val="22"/>
          <w:szCs w:val="22"/>
          <w:lang w:val="en-GB"/>
        </w:rPr>
        <w:t xml:space="preserve">Financial data to be provided by the candidate in the request </w:t>
      </w:r>
      <w:r w:rsidR="00355942">
        <w:rPr>
          <w:sz w:val="22"/>
          <w:szCs w:val="22"/>
          <w:lang w:val="en-GB"/>
        </w:rPr>
        <w:t xml:space="preserve">to participate </w:t>
      </w:r>
      <w:r w:rsidRPr="00C348D5">
        <w:rPr>
          <w:sz w:val="22"/>
          <w:szCs w:val="22"/>
          <w:lang w:val="en-GB"/>
        </w:rPr>
        <w:t xml:space="preserve">form or in the tender </w:t>
      </w:r>
      <w:r w:rsidR="00355942">
        <w:rPr>
          <w:sz w:val="22"/>
          <w:szCs w:val="22"/>
          <w:lang w:val="en-GB"/>
        </w:rPr>
        <w:t xml:space="preserve">submission </w:t>
      </w:r>
      <w:r w:rsidRPr="00C348D5">
        <w:rPr>
          <w:sz w:val="22"/>
          <w:szCs w:val="22"/>
          <w:lang w:val="en-GB"/>
        </w:rPr>
        <w:t xml:space="preserve">form must be expressed in </w:t>
      </w:r>
      <w:r w:rsidR="00736B1A">
        <w:rPr>
          <w:sz w:val="22"/>
          <w:szCs w:val="22"/>
          <w:lang w:val="en-GB"/>
        </w:rPr>
        <w:t>EUR or RSD</w:t>
      </w:r>
      <w:r w:rsidRPr="00C348D5">
        <w:rPr>
          <w:sz w:val="22"/>
          <w:szCs w:val="22"/>
          <w:lang w:val="en-GB"/>
        </w:rPr>
        <w:t xml:space="preserve">. If applicable, where a candidate refers to amounts originally expressed in a different currency, the conversion to </w:t>
      </w:r>
      <w:r w:rsidR="00736B1A">
        <w:rPr>
          <w:sz w:val="22"/>
          <w:szCs w:val="22"/>
          <w:lang w:val="en-GB"/>
        </w:rPr>
        <w:t>EUR</w:t>
      </w:r>
      <w:r w:rsidRPr="00C348D5">
        <w:rPr>
          <w:sz w:val="22"/>
          <w:szCs w:val="22"/>
          <w:lang w:val="en-GB"/>
        </w:rPr>
        <w:t xml:space="preserve"> shall be made in accordance with the InforEuro exchange rate of </w:t>
      </w:r>
      <w:r w:rsidR="007B50B5">
        <w:rPr>
          <w:sz w:val="22"/>
          <w:szCs w:val="22"/>
          <w:lang w:val="en-GB"/>
        </w:rPr>
        <w:t>J</w:t>
      </w:r>
      <w:r w:rsidR="00472680">
        <w:rPr>
          <w:sz w:val="22"/>
          <w:szCs w:val="22"/>
          <w:lang w:val="en-GB"/>
        </w:rPr>
        <w:t>une</w:t>
      </w:r>
      <w:r w:rsidR="00BA38BC">
        <w:rPr>
          <w:sz w:val="22"/>
          <w:szCs w:val="22"/>
          <w:lang w:val="en-GB"/>
        </w:rPr>
        <w:t xml:space="preserve"> 202</w:t>
      </w:r>
      <w:r w:rsidR="007B50B5">
        <w:rPr>
          <w:sz w:val="22"/>
          <w:szCs w:val="22"/>
          <w:lang w:val="en-GB"/>
        </w:rPr>
        <w:t>5</w:t>
      </w:r>
      <w:r w:rsidRPr="00C348D5">
        <w:rPr>
          <w:sz w:val="22"/>
          <w:szCs w:val="22"/>
          <w:lang w:val="en-GB"/>
        </w:rPr>
        <w:t xml:space="preserve">, which can be found at the following address: </w:t>
      </w:r>
      <w:hyperlink r:id="rId15" w:history="1">
        <w:r w:rsidRPr="00A95A76">
          <w:rPr>
            <w:rStyle w:val="Hyperlink"/>
            <w:sz w:val="22"/>
            <w:szCs w:val="22"/>
            <w:lang w:val="en-GB"/>
          </w:rPr>
          <w:t>http://ec.europa.eu/budget/graphs/inforeuro.html</w:t>
        </w:r>
      </w:hyperlink>
      <w:r w:rsidRPr="00C348D5">
        <w:rPr>
          <w:sz w:val="22"/>
          <w:szCs w:val="22"/>
          <w:lang w:val="en-GB"/>
        </w:rPr>
        <w:t>.</w:t>
      </w:r>
    </w:p>
    <w:p w:rsidR="00A95A76" w:rsidRPr="00C348D5" w:rsidRDefault="00A95A76" w:rsidP="00C348D5">
      <w:pPr>
        <w:pStyle w:val="PRAGHeading2"/>
        <w:numPr>
          <w:ilvl w:val="0"/>
          <w:numId w:val="0"/>
        </w:numPr>
        <w:rPr>
          <w:lang w:val="en-GB"/>
        </w:rPr>
      </w:pPr>
    </w:p>
    <w:p w:rsidR="00A95A76" w:rsidRPr="00075D67" w:rsidRDefault="00A95A76" w:rsidP="00C348D5">
      <w:pPr>
        <w:pStyle w:val="PRAGHeading2"/>
        <w:numPr>
          <w:ilvl w:val="0"/>
          <w:numId w:val="0"/>
        </w:numPr>
        <w:ind w:left="426"/>
        <w:rPr>
          <w:i/>
          <w:sz w:val="22"/>
          <w:szCs w:val="22"/>
          <w:lang w:val="en-GB"/>
        </w:rPr>
      </w:pPr>
    </w:p>
    <w:p w:rsidR="0057553C" w:rsidRDefault="0057553C">
      <w:pPr>
        <w:widowControl/>
        <w:spacing w:before="0" w:after="200" w:line="276" w:lineRule="auto"/>
        <w:rPr>
          <w:rStyle w:val="Strong"/>
          <w:sz w:val="22"/>
          <w:szCs w:val="22"/>
          <w:lang w:val="en-GB"/>
        </w:rPr>
      </w:pPr>
      <w:r>
        <w:rPr>
          <w:rStyle w:val="Strong"/>
          <w:sz w:val="22"/>
          <w:szCs w:val="22"/>
          <w:lang w:val="en-GB"/>
        </w:rPr>
        <w:br w:type="page"/>
      </w:r>
    </w:p>
    <w:p w:rsidR="00A95A76" w:rsidRPr="00573723" w:rsidRDefault="00A95A76" w:rsidP="00075D67">
      <w:pPr>
        <w:pStyle w:val="PRAGHeading2"/>
        <w:numPr>
          <w:ilvl w:val="0"/>
          <w:numId w:val="0"/>
        </w:numPr>
        <w:ind w:left="426"/>
        <w:rPr>
          <w:rStyle w:val="Strong"/>
          <w:sz w:val="22"/>
          <w:szCs w:val="22"/>
          <w:lang w:val="en-GB"/>
        </w:rPr>
      </w:pPr>
    </w:p>
    <w:p w:rsidR="00AA22A5" w:rsidRDefault="00AA22A5" w:rsidP="00075D67">
      <w:pPr>
        <w:keepNext/>
        <w:keepLines/>
        <w:jc w:val="center"/>
        <w:rPr>
          <w:rStyle w:val="Strong"/>
          <w:sz w:val="22"/>
          <w:szCs w:val="22"/>
          <w:lang w:val="en-GB"/>
        </w:rPr>
      </w:pPr>
      <w:r w:rsidRPr="00075D67">
        <w:rPr>
          <w:rStyle w:val="Strong"/>
          <w:sz w:val="22"/>
          <w:szCs w:val="22"/>
          <w:lang w:val="en-GB"/>
        </w:rPr>
        <w:t>SELECTION CRITERIA</w:t>
      </w:r>
    </w:p>
    <w:p w:rsidR="0057553C" w:rsidRPr="00DD2F41" w:rsidRDefault="0057553C" w:rsidP="00075D67">
      <w:pPr>
        <w:keepNext/>
        <w:keepLines/>
        <w:jc w:val="center"/>
        <w:rPr>
          <w:rStyle w:val="Strong"/>
          <w:sz w:val="22"/>
          <w:szCs w:val="22"/>
          <w:lang w:val="en-GB"/>
        </w:rPr>
      </w:pPr>
    </w:p>
    <w:p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Selection criteria</w:t>
      </w:r>
    </w:p>
    <w:p w:rsidR="00AE0634" w:rsidRPr="00AE0634" w:rsidRDefault="00AE0634" w:rsidP="00AE0634">
      <w:pPr>
        <w:widowControl/>
        <w:spacing w:before="240" w:after="0"/>
        <w:ind w:left="426"/>
        <w:jc w:val="both"/>
        <w:rPr>
          <w:sz w:val="22"/>
          <w:szCs w:val="22"/>
          <w:lang w:val="en-GB"/>
        </w:rPr>
      </w:pPr>
      <w:r w:rsidRPr="00AE0634">
        <w:rPr>
          <w:sz w:val="22"/>
          <w:szCs w:val="22"/>
          <w:lang w:val="en-GB"/>
        </w:rPr>
        <w:t>Capacity-providing entities</w:t>
      </w:r>
    </w:p>
    <w:p w:rsidR="00AE0634" w:rsidRPr="00AE0634" w:rsidRDefault="00AE0634" w:rsidP="00AE0634">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linkswhich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rsidR="00AE0634" w:rsidRPr="00AE0634" w:rsidRDefault="00AE0634" w:rsidP="00AE0634">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rsidR="00AE0634" w:rsidRDefault="00AE0634" w:rsidP="00643F9A">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sidR="000D53E3">
        <w:rPr>
          <w:sz w:val="22"/>
          <w:szCs w:val="22"/>
          <w:lang w:val="en-GB"/>
        </w:rPr>
        <w:t>he performance of the contract.</w:t>
      </w:r>
    </w:p>
    <w:p w:rsidR="00943C88" w:rsidRPr="001E7A39" w:rsidRDefault="00943C88" w:rsidP="00943C88">
      <w:pPr>
        <w:ind w:firstLine="414"/>
        <w:rPr>
          <w:sz w:val="22"/>
          <w:szCs w:val="22"/>
        </w:rPr>
      </w:pPr>
      <w:r w:rsidRPr="00BA38BC">
        <w:rPr>
          <w:sz w:val="22"/>
          <w:szCs w:val="22"/>
        </w:rPr>
        <w:t>The selection criteria for each tenderer are as follows:</w:t>
      </w:r>
    </w:p>
    <w:p w:rsidR="00943C88" w:rsidRPr="00BB4780" w:rsidRDefault="00943C88" w:rsidP="00943C88">
      <w:pPr>
        <w:spacing w:before="240" w:after="0"/>
        <w:ind w:left="426" w:right="357"/>
        <w:jc w:val="both"/>
        <w:rPr>
          <w:sz w:val="22"/>
          <w:szCs w:val="22"/>
          <w:lang w:val="en-GB"/>
        </w:rPr>
      </w:pPr>
    </w:p>
    <w:p w:rsidR="00F33CD5" w:rsidRPr="00AA11FD" w:rsidRDefault="00AA22A5" w:rsidP="00093F3D">
      <w:pPr>
        <w:pStyle w:val="Blockquote"/>
        <w:numPr>
          <w:ilvl w:val="0"/>
          <w:numId w:val="22"/>
        </w:numPr>
        <w:ind w:left="757" w:right="-48"/>
        <w:jc w:val="both"/>
        <w:rPr>
          <w:sz w:val="22"/>
          <w:szCs w:val="22"/>
          <w:lang w:val="en-GB"/>
        </w:rPr>
      </w:pPr>
      <w:r w:rsidRPr="00242F6D">
        <w:rPr>
          <w:b/>
          <w:sz w:val="22"/>
          <w:szCs w:val="22"/>
          <w:u w:val="single"/>
          <w:lang w:val="en-GB"/>
        </w:rPr>
        <w:t>Economic and financial capacity</w:t>
      </w:r>
      <w:r w:rsidR="00F33CD5" w:rsidRPr="00242F6D">
        <w:rPr>
          <w:b/>
          <w:sz w:val="22"/>
          <w:szCs w:val="22"/>
          <w:lang w:val="en-GB"/>
        </w:rPr>
        <w:t>(</w:t>
      </w:r>
      <w:r w:rsidR="00F33CD5" w:rsidRPr="00242F6D">
        <w:rPr>
          <w:sz w:val="22"/>
          <w:szCs w:val="22"/>
          <w:lang w:val="en-GB"/>
        </w:rPr>
        <w:t xml:space="preserve">based on item 3 of the </w:t>
      </w:r>
      <w:r w:rsidR="003F797F" w:rsidRPr="00242F6D">
        <w:rPr>
          <w:sz w:val="22"/>
          <w:szCs w:val="22"/>
          <w:lang w:val="en-GB"/>
        </w:rPr>
        <w:t xml:space="preserve">request to participate </w:t>
      </w:r>
      <w:r w:rsidR="00F33CD5" w:rsidRPr="00242F6D">
        <w:rPr>
          <w:sz w:val="22"/>
          <w:szCs w:val="22"/>
          <w:lang w:val="en-GB"/>
        </w:rPr>
        <w:t xml:space="preserve">form, </w:t>
      </w:r>
      <w:r w:rsidR="003F797F" w:rsidRPr="00242F6D">
        <w:rPr>
          <w:sz w:val="22"/>
          <w:szCs w:val="22"/>
          <w:lang w:val="en-GB"/>
        </w:rPr>
        <w:t xml:space="preserve">or </w:t>
      </w:r>
      <w:r w:rsidR="00F33CD5" w:rsidRPr="00242F6D">
        <w:rPr>
          <w:sz w:val="22"/>
          <w:szCs w:val="22"/>
          <w:lang w:val="en-GB"/>
        </w:rPr>
        <w:t>on item</w:t>
      </w:r>
      <w:r w:rsidR="00F33CD5" w:rsidRPr="00AA11FD">
        <w:rPr>
          <w:sz w:val="22"/>
          <w:szCs w:val="22"/>
          <w:lang w:val="en-GB"/>
        </w:rPr>
        <w:t>3 of supply tender form). In case of candidate being a public body, equivalent information should be provided. The reference period which will be taken into account will be the last three years for which accounts have been closed.</w:t>
      </w:r>
    </w:p>
    <w:p w:rsidR="00A7354E" w:rsidRPr="00BA38BC" w:rsidRDefault="00AA22A5" w:rsidP="00BA38BC">
      <w:pPr>
        <w:widowControl/>
        <w:numPr>
          <w:ilvl w:val="0"/>
          <w:numId w:val="3"/>
        </w:numPr>
        <w:tabs>
          <w:tab w:val="clear" w:pos="1068"/>
          <w:tab w:val="num" w:pos="1080"/>
        </w:tabs>
        <w:spacing w:before="120" w:after="0"/>
        <w:ind w:left="1080" w:right="-48" w:hanging="240"/>
        <w:jc w:val="both"/>
        <w:rPr>
          <w:sz w:val="22"/>
          <w:szCs w:val="22"/>
          <w:lang w:val="en-GB"/>
        </w:rPr>
      </w:pPr>
      <w:r w:rsidRPr="00BA38BC">
        <w:rPr>
          <w:sz w:val="22"/>
          <w:szCs w:val="22"/>
          <w:lang w:val="en-GB"/>
        </w:rPr>
        <w:t xml:space="preserve">the average annual turnover of the </w:t>
      </w:r>
      <w:r w:rsidR="00FF0AD1" w:rsidRPr="00BA38BC">
        <w:rPr>
          <w:sz w:val="22"/>
          <w:szCs w:val="22"/>
          <w:lang w:val="en-GB"/>
        </w:rPr>
        <w:t>c</w:t>
      </w:r>
      <w:r w:rsidRPr="00BA38BC">
        <w:rPr>
          <w:sz w:val="22"/>
          <w:szCs w:val="22"/>
          <w:lang w:val="en-GB"/>
        </w:rPr>
        <w:t>andidate</w:t>
      </w:r>
      <w:r w:rsidR="00910056" w:rsidRPr="00BA38BC">
        <w:rPr>
          <w:sz w:val="22"/>
          <w:szCs w:val="22"/>
          <w:lang w:val="en-GB"/>
        </w:rPr>
        <w:t xml:space="preserve"> or </w:t>
      </w:r>
      <w:r w:rsidR="00FF0AD1" w:rsidRPr="00BA38BC">
        <w:rPr>
          <w:sz w:val="22"/>
          <w:szCs w:val="22"/>
          <w:lang w:val="en-GB"/>
        </w:rPr>
        <w:t>t</w:t>
      </w:r>
      <w:r w:rsidR="006E3521" w:rsidRPr="00BA38BC">
        <w:rPr>
          <w:sz w:val="22"/>
          <w:szCs w:val="22"/>
          <w:lang w:val="en-GB"/>
        </w:rPr>
        <w:t>enderer</w:t>
      </w:r>
      <w:r w:rsidR="00767FFB" w:rsidRPr="00BA38BC">
        <w:rPr>
          <w:sz w:val="22"/>
          <w:szCs w:val="22"/>
          <w:lang w:val="en-GB"/>
        </w:rPr>
        <w:t>for the years</w:t>
      </w:r>
      <w:r w:rsidR="00BA38BC" w:rsidRPr="00BA38BC">
        <w:rPr>
          <w:sz w:val="22"/>
          <w:szCs w:val="22"/>
          <w:lang w:val="en-GB"/>
        </w:rPr>
        <w:t xml:space="preserve"> 202</w:t>
      </w:r>
      <w:r w:rsidR="00472680">
        <w:rPr>
          <w:sz w:val="22"/>
          <w:szCs w:val="22"/>
          <w:lang w:val="en-GB"/>
        </w:rPr>
        <w:t>4</w:t>
      </w:r>
      <w:r w:rsidR="00BA38BC">
        <w:rPr>
          <w:sz w:val="22"/>
          <w:szCs w:val="22"/>
          <w:lang w:val="en-GB"/>
        </w:rPr>
        <w:t xml:space="preserve"> and</w:t>
      </w:r>
      <w:r w:rsidR="00BA38BC" w:rsidRPr="00BA38BC">
        <w:rPr>
          <w:sz w:val="22"/>
          <w:szCs w:val="22"/>
          <w:lang w:val="en-GB"/>
        </w:rPr>
        <w:t xml:space="preserve"> 202</w:t>
      </w:r>
      <w:r w:rsidR="00472680">
        <w:rPr>
          <w:sz w:val="22"/>
          <w:szCs w:val="22"/>
          <w:lang w:val="en-GB"/>
        </w:rPr>
        <w:t>3</w:t>
      </w:r>
      <w:r w:rsidRPr="00BA38BC">
        <w:rPr>
          <w:sz w:val="22"/>
          <w:szCs w:val="22"/>
          <w:lang w:val="en-GB"/>
        </w:rPr>
        <w:t>must</w:t>
      </w:r>
      <w:r w:rsidR="00767FFB" w:rsidRPr="00BA38BC">
        <w:rPr>
          <w:sz w:val="22"/>
          <w:szCs w:val="22"/>
          <w:lang w:val="en-GB"/>
        </w:rPr>
        <w:t>exceed</w:t>
      </w:r>
      <w:r w:rsidR="007C7E91" w:rsidRPr="00132675">
        <w:rPr>
          <w:sz w:val="22"/>
          <w:szCs w:val="22"/>
          <w:lang w:val="en-GB"/>
        </w:rPr>
        <w:t xml:space="preserve">/be equal to the budget of the </w:t>
      </w:r>
      <w:r w:rsidR="007C7E91" w:rsidRPr="00132675">
        <w:rPr>
          <w:sz w:val="22"/>
          <w:szCs w:val="22"/>
        </w:rPr>
        <w:t>Tenderer’s</w:t>
      </w:r>
      <w:r w:rsidR="007C7E91" w:rsidRPr="00132675">
        <w:rPr>
          <w:sz w:val="22"/>
          <w:szCs w:val="22"/>
          <w:lang w:val="en-GB"/>
        </w:rPr>
        <w:t xml:space="preserve"> financial offer.</w:t>
      </w:r>
    </w:p>
    <w:p w:rsidR="009D15E6" w:rsidRPr="00D225CC" w:rsidRDefault="009D15E6" w:rsidP="0025703B">
      <w:pPr>
        <w:pStyle w:val="Blockquote"/>
        <w:ind w:left="830" w:right="-48" w:hanging="284"/>
        <w:jc w:val="both"/>
        <w:rPr>
          <w:sz w:val="22"/>
          <w:szCs w:val="22"/>
          <w:lang w:val="en-GB"/>
        </w:rPr>
      </w:pPr>
      <w:r w:rsidRPr="00FA24DB">
        <w:rPr>
          <w:b/>
          <w:sz w:val="22"/>
          <w:szCs w:val="22"/>
          <w:u w:val="single"/>
          <w:lang w:val="en-GB"/>
        </w:rPr>
        <w:t>2)</w:t>
      </w:r>
      <w:r w:rsidRPr="00242F6D">
        <w:rPr>
          <w:b/>
          <w:sz w:val="22"/>
          <w:szCs w:val="22"/>
          <w:u w:val="single"/>
          <w:lang w:val="en-GB"/>
        </w:rPr>
        <w:t>P</w:t>
      </w:r>
      <w:r w:rsidR="00AA22A5" w:rsidRPr="00242F6D">
        <w:rPr>
          <w:b/>
          <w:sz w:val="22"/>
          <w:szCs w:val="22"/>
          <w:u w:val="single"/>
          <w:lang w:val="en-GB"/>
        </w:rPr>
        <w:t>rofessional capacity</w:t>
      </w:r>
      <w:r w:rsidRPr="00242F6D">
        <w:rPr>
          <w:sz w:val="22"/>
          <w:szCs w:val="22"/>
          <w:lang w:val="en-GB"/>
        </w:rPr>
        <w:t xml:space="preserve">(based on items 4 and 5 of </w:t>
      </w:r>
      <w:r w:rsidR="002F1DF5" w:rsidRPr="00242F6D">
        <w:rPr>
          <w:sz w:val="22"/>
          <w:szCs w:val="22"/>
          <w:lang w:val="en-GB"/>
        </w:rPr>
        <w:t>the request to participate</w:t>
      </w:r>
      <w:r w:rsidRPr="00242F6D">
        <w:rPr>
          <w:sz w:val="22"/>
          <w:szCs w:val="22"/>
          <w:lang w:val="en-GB"/>
        </w:rPr>
        <w:t xml:space="preserve"> form</w:t>
      </w:r>
      <w:r w:rsidR="003907E7" w:rsidRPr="00242F6D">
        <w:rPr>
          <w:sz w:val="22"/>
          <w:szCs w:val="22"/>
          <w:lang w:val="en-GB"/>
        </w:rPr>
        <w:t xml:space="preserve"> for service contracts and</w:t>
      </w:r>
      <w:r w:rsidR="00F65592" w:rsidRPr="00242F6D">
        <w:rPr>
          <w:sz w:val="22"/>
          <w:szCs w:val="22"/>
          <w:lang w:val="en-GB"/>
        </w:rPr>
        <w:t xml:space="preserve"> on items 4 and 5 of the </w:t>
      </w:r>
      <w:r w:rsidR="00FF0AD1" w:rsidRPr="00242F6D">
        <w:rPr>
          <w:sz w:val="22"/>
          <w:szCs w:val="22"/>
          <w:lang w:val="en-GB"/>
        </w:rPr>
        <w:t>t</w:t>
      </w:r>
      <w:r w:rsidR="00F65592" w:rsidRPr="00242F6D">
        <w:rPr>
          <w:sz w:val="22"/>
          <w:szCs w:val="22"/>
          <w:lang w:val="en-GB"/>
        </w:rPr>
        <w:t xml:space="preserve">ender </w:t>
      </w:r>
      <w:r w:rsidR="00FF0AD1" w:rsidRPr="00242F6D">
        <w:rPr>
          <w:sz w:val="22"/>
          <w:szCs w:val="22"/>
          <w:lang w:val="en-GB"/>
        </w:rPr>
        <w:t>f</w:t>
      </w:r>
      <w:r w:rsidR="00F65592" w:rsidRPr="00242F6D">
        <w:rPr>
          <w:sz w:val="22"/>
          <w:szCs w:val="22"/>
          <w:lang w:val="en-GB"/>
        </w:rPr>
        <w:t>orm for supply contracts</w:t>
      </w:r>
      <w:r w:rsidRPr="00242F6D">
        <w:rPr>
          <w:sz w:val="22"/>
          <w:szCs w:val="22"/>
          <w:lang w:val="en-GB"/>
        </w:rPr>
        <w:t>). The reference period which will be take</w:t>
      </w:r>
      <w:r w:rsidR="003907E7" w:rsidRPr="00242F6D">
        <w:rPr>
          <w:sz w:val="22"/>
          <w:szCs w:val="22"/>
          <w:lang w:val="en-GB"/>
        </w:rPr>
        <w:t xml:space="preserve">n into account will be the last three </w:t>
      </w:r>
      <w:r w:rsidRPr="00242F6D">
        <w:rPr>
          <w:sz w:val="22"/>
          <w:szCs w:val="22"/>
          <w:lang w:val="en-GB"/>
        </w:rPr>
        <w:t xml:space="preserve">years </w:t>
      </w:r>
      <w:r w:rsidR="003907E7" w:rsidRPr="00242F6D">
        <w:rPr>
          <w:sz w:val="22"/>
          <w:szCs w:val="22"/>
          <w:lang w:val="en-GB"/>
        </w:rPr>
        <w:t>preceding the</w:t>
      </w:r>
      <w:r w:rsidRPr="00242F6D">
        <w:rPr>
          <w:sz w:val="22"/>
          <w:szCs w:val="22"/>
          <w:lang w:val="en-GB"/>
        </w:rPr>
        <w:t xml:space="preserve"> submission deadline.</w:t>
      </w:r>
    </w:p>
    <w:p w:rsidR="00D067DA" w:rsidRDefault="00D067DA" w:rsidP="00302274">
      <w:pPr>
        <w:pStyle w:val="Blockquote"/>
        <w:numPr>
          <w:ilvl w:val="0"/>
          <w:numId w:val="2"/>
        </w:numPr>
        <w:tabs>
          <w:tab w:val="clear" w:pos="360"/>
          <w:tab w:val="num" w:pos="1275"/>
        </w:tabs>
        <w:ind w:left="1275" w:hanging="425"/>
        <w:jc w:val="both"/>
        <w:rPr>
          <w:sz w:val="22"/>
          <w:szCs w:val="22"/>
          <w:lang w:val="en-GB"/>
        </w:rPr>
      </w:pPr>
      <w:r w:rsidRPr="00302274">
        <w:rPr>
          <w:sz w:val="22"/>
          <w:szCs w:val="22"/>
          <w:lang w:val="en-GB"/>
        </w:rPr>
        <w:t xml:space="preserve">at least </w:t>
      </w:r>
      <w:r w:rsidR="00A22C7B">
        <w:rPr>
          <w:sz w:val="22"/>
          <w:szCs w:val="22"/>
          <w:lang w:val="en-GB"/>
        </w:rPr>
        <w:t>1</w:t>
      </w:r>
      <w:r w:rsidRPr="00302274">
        <w:rPr>
          <w:sz w:val="22"/>
          <w:szCs w:val="22"/>
          <w:lang w:val="en-GB"/>
        </w:rPr>
        <w:t xml:space="preserve"> staff currently work for the tenderer in fields related to this contract;</w:t>
      </w:r>
    </w:p>
    <w:p w:rsidR="003907E7" w:rsidRPr="0025703B" w:rsidRDefault="003907E7" w:rsidP="0025703B">
      <w:pPr>
        <w:pStyle w:val="Blockquote"/>
        <w:spacing w:before="0"/>
        <w:ind w:left="850" w:right="357"/>
        <w:jc w:val="both"/>
        <w:rPr>
          <w:sz w:val="22"/>
          <w:szCs w:val="22"/>
          <w:lang w:val="en-GB"/>
        </w:rPr>
      </w:pPr>
    </w:p>
    <w:p w:rsidR="00E04B6B" w:rsidRPr="00BC60C5" w:rsidRDefault="00E04B6B" w:rsidP="0025703B">
      <w:pPr>
        <w:pStyle w:val="Blockquote"/>
        <w:ind w:left="710" w:right="357" w:hanging="284"/>
        <w:jc w:val="both"/>
        <w:rPr>
          <w:sz w:val="22"/>
          <w:szCs w:val="22"/>
          <w:lang w:val="en-GB"/>
        </w:rPr>
      </w:pPr>
      <w:r w:rsidRPr="00FA24DB">
        <w:rPr>
          <w:b/>
          <w:sz w:val="22"/>
          <w:szCs w:val="22"/>
          <w:lang w:val="en-GB"/>
        </w:rPr>
        <w:t>3)</w:t>
      </w:r>
      <w:r w:rsidRPr="00FA24DB">
        <w:rPr>
          <w:b/>
          <w:sz w:val="22"/>
          <w:szCs w:val="22"/>
          <w:lang w:val="en-GB"/>
        </w:rPr>
        <w:tab/>
      </w:r>
      <w:r w:rsidRPr="00242F6D">
        <w:rPr>
          <w:b/>
          <w:sz w:val="22"/>
          <w:szCs w:val="22"/>
          <w:u w:val="single"/>
          <w:lang w:val="en-GB"/>
        </w:rPr>
        <w:t xml:space="preserve">Technical capacity </w:t>
      </w:r>
      <w:r w:rsidRPr="00242F6D">
        <w:rPr>
          <w:sz w:val="22"/>
          <w:szCs w:val="22"/>
          <w:lang w:val="en-GB"/>
        </w:rPr>
        <w:t xml:space="preserve">(based on items 5 and 6 of </w:t>
      </w:r>
      <w:r w:rsidR="002F1DF5" w:rsidRPr="00242F6D">
        <w:rPr>
          <w:sz w:val="22"/>
          <w:szCs w:val="22"/>
          <w:lang w:val="en-GB"/>
        </w:rPr>
        <w:t>the request to participate</w:t>
      </w:r>
      <w:r w:rsidRPr="00242F6D">
        <w:rPr>
          <w:sz w:val="22"/>
          <w:szCs w:val="22"/>
          <w:lang w:val="en-GB"/>
        </w:rPr>
        <w:t xml:space="preserve"> form</w:t>
      </w:r>
      <w:r w:rsidR="003907E7" w:rsidRPr="00242F6D">
        <w:rPr>
          <w:sz w:val="22"/>
          <w:szCs w:val="22"/>
          <w:lang w:val="en-GB"/>
        </w:rPr>
        <w:t xml:space="preserve"> for service contracts and</w:t>
      </w:r>
      <w:r w:rsidR="0048352B" w:rsidRPr="00242F6D">
        <w:rPr>
          <w:sz w:val="22"/>
          <w:szCs w:val="22"/>
          <w:lang w:val="en-GB"/>
        </w:rPr>
        <w:t xml:space="preserve"> on items 5 and 6 of the </w:t>
      </w:r>
      <w:r w:rsidR="00FF0AD1" w:rsidRPr="00242F6D">
        <w:rPr>
          <w:sz w:val="22"/>
          <w:szCs w:val="22"/>
          <w:lang w:val="en-GB"/>
        </w:rPr>
        <w:t>t</w:t>
      </w:r>
      <w:r w:rsidR="0048352B" w:rsidRPr="00242F6D">
        <w:rPr>
          <w:sz w:val="22"/>
          <w:szCs w:val="22"/>
          <w:lang w:val="en-GB"/>
        </w:rPr>
        <w:t xml:space="preserve">ender </w:t>
      </w:r>
      <w:r w:rsidR="00FF0AD1" w:rsidRPr="00BC60C5">
        <w:rPr>
          <w:sz w:val="22"/>
          <w:szCs w:val="22"/>
          <w:lang w:val="en-GB"/>
        </w:rPr>
        <w:t>f</w:t>
      </w:r>
      <w:r w:rsidR="0048352B" w:rsidRPr="00BC60C5">
        <w:rPr>
          <w:sz w:val="22"/>
          <w:szCs w:val="22"/>
          <w:lang w:val="en-GB"/>
        </w:rPr>
        <w:t>orm for supply contracts</w:t>
      </w:r>
      <w:r w:rsidRPr="00BC60C5">
        <w:rPr>
          <w:sz w:val="22"/>
          <w:szCs w:val="22"/>
          <w:lang w:val="en-GB"/>
        </w:rPr>
        <w:t>). The reference period which will be taken into account will be the last</w:t>
      </w:r>
      <w:r w:rsidR="00274DCE" w:rsidRPr="00BC60C5">
        <w:rPr>
          <w:sz w:val="22"/>
          <w:szCs w:val="22"/>
          <w:lang w:val="en-GB"/>
        </w:rPr>
        <w:t>five</w:t>
      </w:r>
      <w:r w:rsidRPr="00BC60C5">
        <w:rPr>
          <w:sz w:val="22"/>
          <w:szCs w:val="22"/>
          <w:lang w:val="en-GB"/>
        </w:rPr>
        <w:t xml:space="preserve"> yearsfrom submission deadline.</w:t>
      </w:r>
    </w:p>
    <w:p w:rsidR="003907E7" w:rsidRDefault="00F51255" w:rsidP="00052E65">
      <w:pPr>
        <w:pStyle w:val="Blockquote"/>
        <w:ind w:left="710" w:right="26"/>
        <w:jc w:val="both"/>
        <w:rPr>
          <w:b/>
          <w:sz w:val="22"/>
          <w:szCs w:val="22"/>
          <w:lang w:val="en-GB"/>
        </w:rPr>
      </w:pPr>
      <w:r w:rsidRPr="00BC60C5">
        <w:rPr>
          <w:sz w:val="22"/>
          <w:szCs w:val="22"/>
          <w:lang w:val="en-GB"/>
        </w:rPr>
        <w:t xml:space="preserve">The candidate has provided </w:t>
      </w:r>
      <w:r w:rsidR="00FB3AEC" w:rsidRPr="00BC60C5">
        <w:rPr>
          <w:sz w:val="22"/>
          <w:szCs w:val="22"/>
          <w:lang w:val="en-GB"/>
        </w:rPr>
        <w:t xml:space="preserve">supplies </w:t>
      </w:r>
      <w:r w:rsidRPr="00BC60C5">
        <w:rPr>
          <w:sz w:val="22"/>
          <w:szCs w:val="22"/>
          <w:lang w:val="en-GB"/>
        </w:rPr>
        <w:t xml:space="preserve">under at least </w:t>
      </w:r>
      <w:r w:rsidR="00A22C7B" w:rsidRPr="00BC60C5">
        <w:rPr>
          <w:sz w:val="22"/>
          <w:szCs w:val="22"/>
          <w:lang w:val="en-GB"/>
        </w:rPr>
        <w:t>one</w:t>
      </w:r>
      <w:r w:rsidRPr="00BC60C5">
        <w:rPr>
          <w:sz w:val="22"/>
          <w:szCs w:val="22"/>
          <w:lang w:val="en-GB"/>
        </w:rPr>
        <w:t>contract with a</w:t>
      </w:r>
      <w:r w:rsidR="00A22C7B" w:rsidRPr="00BC60C5">
        <w:rPr>
          <w:sz w:val="22"/>
          <w:szCs w:val="22"/>
          <w:lang w:val="en-GB"/>
        </w:rPr>
        <w:t>v</w:t>
      </w:r>
      <w:r w:rsidR="00052E65" w:rsidRPr="00BC60C5">
        <w:rPr>
          <w:sz w:val="22"/>
          <w:szCs w:val="22"/>
          <w:lang w:val="en-GB"/>
        </w:rPr>
        <w:t xml:space="preserve">alue of </w:t>
      </w:r>
      <w:r w:rsidRPr="00BC60C5">
        <w:rPr>
          <w:sz w:val="22"/>
          <w:szCs w:val="22"/>
          <w:lang w:val="en-GB"/>
        </w:rPr>
        <w:t xml:space="preserve">budget of at least </w:t>
      </w:r>
      <w:r w:rsidR="00472680" w:rsidRPr="00BC60C5">
        <w:rPr>
          <w:sz w:val="22"/>
          <w:szCs w:val="22"/>
          <w:lang w:val="en-GB"/>
        </w:rPr>
        <w:t>361</w:t>
      </w:r>
      <w:r w:rsidR="00A22C7B" w:rsidRPr="00BC60C5">
        <w:rPr>
          <w:sz w:val="22"/>
          <w:szCs w:val="22"/>
          <w:lang w:val="en-GB"/>
        </w:rPr>
        <w:t>.</w:t>
      </w:r>
      <w:r w:rsidR="00472680" w:rsidRPr="00BC60C5">
        <w:rPr>
          <w:sz w:val="22"/>
          <w:szCs w:val="22"/>
          <w:lang w:val="en-GB"/>
        </w:rPr>
        <w:t>235</w:t>
      </w:r>
      <w:r w:rsidR="00A22C7B" w:rsidRPr="00BC60C5">
        <w:rPr>
          <w:sz w:val="22"/>
          <w:szCs w:val="22"/>
          <w:lang w:val="en-GB"/>
        </w:rPr>
        <w:t>,00</w:t>
      </w:r>
      <w:r w:rsidR="00FB3AEC" w:rsidRPr="00BC60C5">
        <w:rPr>
          <w:sz w:val="22"/>
          <w:szCs w:val="22"/>
          <w:lang w:val="en-GB"/>
        </w:rPr>
        <w:t xml:space="preserve"> EUR </w:t>
      </w:r>
      <w:r w:rsidR="00052E65" w:rsidRPr="00BC60C5">
        <w:rPr>
          <w:sz w:val="22"/>
          <w:szCs w:val="22"/>
          <w:lang w:val="en-GB"/>
        </w:rPr>
        <w:t>with VAT included related todelivery of medical equipment,</w:t>
      </w:r>
      <w:r w:rsidRPr="00BC60C5">
        <w:rPr>
          <w:sz w:val="22"/>
          <w:szCs w:val="22"/>
          <w:lang w:val="en-GB"/>
        </w:rPr>
        <w:t xml:space="preserve"> which were implemented at any m</w:t>
      </w:r>
      <w:bookmarkStart w:id="1" w:name="_GoBack"/>
      <w:bookmarkEnd w:id="1"/>
      <w:r w:rsidRPr="00BC60C5">
        <w:rPr>
          <w:sz w:val="22"/>
          <w:szCs w:val="22"/>
          <w:lang w:val="en-GB"/>
        </w:rPr>
        <w:t xml:space="preserve">oment during the reference period: </w:t>
      </w:r>
      <w:r w:rsidR="00274DCE" w:rsidRPr="00BC60C5">
        <w:rPr>
          <w:sz w:val="22"/>
          <w:szCs w:val="22"/>
          <w:lang w:val="en-GB"/>
        </w:rPr>
        <w:t xml:space="preserve">five </w:t>
      </w:r>
      <w:r w:rsidR="00052E65" w:rsidRPr="00BC60C5">
        <w:rPr>
          <w:sz w:val="22"/>
          <w:szCs w:val="22"/>
          <w:lang w:val="en-GB"/>
        </w:rPr>
        <w:t>years before</w:t>
      </w:r>
      <w:r w:rsidR="00052E65" w:rsidRPr="00052E65">
        <w:rPr>
          <w:sz w:val="22"/>
          <w:szCs w:val="22"/>
          <w:lang w:val="en-GB"/>
        </w:rPr>
        <w:t xml:space="preserve"> submission deadline.</w:t>
      </w:r>
    </w:p>
    <w:p w:rsidR="00876CC8" w:rsidRDefault="00876CC8" w:rsidP="00093F3D">
      <w:pPr>
        <w:pStyle w:val="Blockquote"/>
        <w:tabs>
          <w:tab w:val="left" w:pos="284"/>
        </w:tabs>
        <w:ind w:left="710" w:right="26"/>
        <w:jc w:val="both"/>
        <w:rPr>
          <w:sz w:val="22"/>
          <w:szCs w:val="22"/>
          <w:lang w:val="en-GB"/>
        </w:rPr>
      </w:pPr>
      <w:r w:rsidRPr="00876CC8">
        <w:rPr>
          <w:sz w:val="22"/>
          <w:szCs w:val="22"/>
          <w:lang w:val="en-GB"/>
        </w:rPr>
        <w:t xml:space="preserve">This means that the contract the candidate refers to could have been started at any time during the indicated period but it does not necessarily have to be completed during that period, nor </w:t>
      </w:r>
      <w:r w:rsidRPr="00876CC8">
        <w:rPr>
          <w:sz w:val="22"/>
          <w:szCs w:val="22"/>
          <w:lang w:val="en-GB"/>
        </w:rPr>
        <w:lastRenderedPageBreak/>
        <w:t>implemented during the entire period. 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provided/supplies delivered if the selection criteria relating to the pertinence of the experience have been used.</w:t>
      </w:r>
    </w:p>
    <w:p w:rsidR="00876CC8" w:rsidRDefault="00876CC8" w:rsidP="00093F3D">
      <w:pPr>
        <w:pStyle w:val="Blockquote"/>
        <w:tabs>
          <w:tab w:val="left" w:pos="284"/>
        </w:tabs>
        <w:ind w:left="710" w:right="26"/>
        <w:jc w:val="both"/>
        <w:rPr>
          <w:sz w:val="22"/>
          <w:szCs w:val="22"/>
          <w:highlight w:val="lightGray"/>
          <w:lang w:val="en-GB"/>
        </w:rPr>
      </w:pPr>
    </w:p>
    <w:p w:rsidR="00796AC9" w:rsidRDefault="00796AC9" w:rsidP="007B42F5">
      <w:pPr>
        <w:ind w:left="426"/>
        <w:jc w:val="both"/>
        <w:rPr>
          <w:sz w:val="22"/>
          <w:szCs w:val="22"/>
          <w:highlight w:val="lightGray"/>
          <w:lang w:val="en-GB"/>
        </w:rPr>
      </w:pPr>
    </w:p>
    <w:p w:rsidR="00944873" w:rsidRPr="007B42F5" w:rsidRDefault="00944873" w:rsidP="00FA24DB">
      <w:pPr>
        <w:pStyle w:val="Blockquote"/>
        <w:ind w:right="0"/>
        <w:jc w:val="both"/>
        <w:rPr>
          <w:sz w:val="22"/>
          <w:szCs w:val="22"/>
          <w:highlight w:val="lightGray"/>
        </w:rPr>
      </w:pPr>
    </w:p>
    <w:p w:rsidR="00EA0609" w:rsidRPr="00EA0609" w:rsidRDefault="005B6500" w:rsidP="007B42F5">
      <w:pPr>
        <w:ind w:left="426" w:hanging="426"/>
        <w:rPr>
          <w:i/>
          <w:lang w:val="en-GB"/>
        </w:rPr>
      </w:pPr>
      <w:r>
        <w:rPr>
          <w:b/>
          <w:sz w:val="22"/>
          <w:szCs w:val="22"/>
          <w:lang w:val="en-GB"/>
        </w:rPr>
        <w:tab/>
      </w:r>
    </w:p>
    <w:sectPr w:rsidR="00EA0609" w:rsidRPr="00EA0609" w:rsidSect="00832AA9">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12A2" w:rsidRDefault="00CE12A2" w:rsidP="000A4362">
      <w:pPr>
        <w:spacing w:before="0" w:after="0"/>
      </w:pPr>
      <w:r>
        <w:separator/>
      </w:r>
    </w:p>
  </w:endnote>
  <w:endnote w:type="continuationSeparator" w:id="1">
    <w:p w:rsidR="00CE12A2" w:rsidRDefault="00CE12A2" w:rsidP="000A4362">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inion Pro">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5AD" w:rsidRPr="00093F3D" w:rsidRDefault="003335AD" w:rsidP="00AC773A">
    <w:pPr>
      <w:pStyle w:val="Footer"/>
      <w:spacing w:before="120"/>
      <w:rPr>
        <w:b/>
        <w:sz w:val="18"/>
        <w:szCs w:val="18"/>
        <w:lang w:val="fr-BE"/>
      </w:rPr>
    </w:pPr>
    <w:r w:rsidRPr="00093F3D">
      <w:rPr>
        <w:b/>
        <w:sz w:val="18"/>
        <w:szCs w:val="18"/>
        <w:lang w:val="fr-BE"/>
      </w:rPr>
      <w:t>2021</w:t>
    </w:r>
    <w:r w:rsidR="004D2C96">
      <w:rPr>
        <w:b/>
        <w:sz w:val="18"/>
        <w:szCs w:val="18"/>
        <w:lang w:val="fr-BE"/>
      </w:rPr>
      <w:t>.1</w:t>
    </w:r>
  </w:p>
  <w:p w:rsidR="003335AD" w:rsidRPr="0025703B" w:rsidRDefault="00A01D8C">
    <w:pPr>
      <w:pStyle w:val="Footer"/>
      <w:rPr>
        <w:sz w:val="18"/>
        <w:szCs w:val="18"/>
        <w:lang w:val="en-GB"/>
      </w:rPr>
    </w:pPr>
    <w:fldSimple w:instr=" FILENAME   \* MERGEFORMAT ">
      <w:r w:rsidR="003335AD" w:rsidRPr="00093F3D">
        <w:rPr>
          <w:noProof/>
          <w:sz w:val="18"/>
          <w:szCs w:val="18"/>
          <w:lang w:val="fr-BE"/>
        </w:rPr>
        <w:t>a5f__additional_information_contract_notice_en</w:t>
      </w:r>
    </w:fldSimple>
    <w:r w:rsidR="003335AD" w:rsidRPr="00093F3D">
      <w:rPr>
        <w:sz w:val="18"/>
        <w:szCs w:val="18"/>
        <w:lang w:val="fr-BE"/>
      </w:rPr>
      <w:tab/>
    </w:r>
    <w:r w:rsidR="003335AD" w:rsidRPr="00093F3D">
      <w:rPr>
        <w:sz w:val="18"/>
        <w:szCs w:val="18"/>
        <w:lang w:val="fr-BE"/>
      </w:rPr>
      <w:tab/>
      <w:t xml:space="preserve">Page </w:t>
    </w:r>
    <w:r w:rsidRPr="0025703B">
      <w:rPr>
        <w:sz w:val="18"/>
        <w:szCs w:val="18"/>
        <w:lang w:val="en-GB"/>
      </w:rPr>
      <w:fldChar w:fldCharType="begin"/>
    </w:r>
    <w:r w:rsidR="003335AD" w:rsidRPr="0025703B">
      <w:rPr>
        <w:sz w:val="18"/>
        <w:szCs w:val="18"/>
        <w:lang w:val="en-GB"/>
      </w:rPr>
      <w:instrText xml:space="preserve"> PAGE   \* MERGEFORMAT </w:instrText>
    </w:r>
    <w:r w:rsidRPr="0025703B">
      <w:rPr>
        <w:sz w:val="18"/>
        <w:szCs w:val="18"/>
        <w:lang w:val="en-GB"/>
      </w:rPr>
      <w:fldChar w:fldCharType="separate"/>
    </w:r>
    <w:r w:rsidR="00BC60C5">
      <w:rPr>
        <w:noProof/>
        <w:sz w:val="18"/>
        <w:szCs w:val="18"/>
        <w:lang w:val="en-GB"/>
      </w:rPr>
      <w:t>5</w:t>
    </w:r>
    <w:r w:rsidRPr="0025703B">
      <w:rPr>
        <w:noProof/>
        <w:sz w:val="18"/>
        <w:szCs w:val="18"/>
        <w:lang w:val="en-GB"/>
      </w:rPr>
      <w:fldChar w:fldCharType="end"/>
    </w:r>
    <w:r w:rsidR="003335AD">
      <w:rPr>
        <w:noProof/>
        <w:sz w:val="18"/>
        <w:szCs w:val="18"/>
        <w:lang w:val="en-GB"/>
      </w:rPr>
      <w:t xml:space="preserve"> of </w:t>
    </w:r>
    <w:fldSimple w:instr=" NUMPAGES   \* MERGEFORMAT ">
      <w:r w:rsidR="00BC60C5" w:rsidRPr="00BC60C5">
        <w:rPr>
          <w:noProof/>
          <w:sz w:val="18"/>
          <w:szCs w:val="18"/>
          <w:lang w:val="en-GB"/>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12A2" w:rsidRDefault="00CE12A2" w:rsidP="000A4362">
      <w:pPr>
        <w:spacing w:before="0" w:after="0"/>
      </w:pPr>
      <w:r>
        <w:separator/>
      </w:r>
    </w:p>
  </w:footnote>
  <w:footnote w:type="continuationSeparator" w:id="1">
    <w:p w:rsidR="00CE12A2" w:rsidRDefault="00CE12A2" w:rsidP="000A4362">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BE758AC"/>
    <w:multiLevelType w:val="hybridMultilevel"/>
    <w:tmpl w:val="A920A29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6">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9">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1">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9D05816"/>
    <w:multiLevelType w:val="hybridMultilevel"/>
    <w:tmpl w:val="296C58E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3"/>
  </w:num>
  <w:num w:numId="3">
    <w:abstractNumId w:val="5"/>
  </w:num>
  <w:num w:numId="4">
    <w:abstractNumId w:val="12"/>
  </w:num>
  <w:num w:numId="5">
    <w:abstractNumId w:val="10"/>
  </w:num>
  <w:num w:numId="6">
    <w:abstractNumId w:val="18"/>
  </w:num>
  <w:num w:numId="7">
    <w:abstractNumId w:val="3"/>
  </w:num>
  <w:num w:numId="8">
    <w:abstractNumId w:val="6"/>
  </w:num>
  <w:num w:numId="9">
    <w:abstractNumId w:val="19"/>
  </w:num>
  <w:num w:numId="10">
    <w:abstractNumId w:val="16"/>
  </w:num>
  <w:num w:numId="11">
    <w:abstractNumId w:val="11"/>
  </w:num>
  <w:num w:numId="12">
    <w:abstractNumId w:val="3"/>
  </w:num>
  <w:num w:numId="13">
    <w:abstractNumId w:val="20"/>
  </w:num>
  <w:num w:numId="14">
    <w:abstractNumId w:val="3"/>
    <w:lvlOverride w:ilvl="0">
      <w:startOverride w:val="1"/>
    </w:lvlOverride>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9"/>
  </w:num>
  <w:num w:numId="17">
    <w:abstractNumId w:val="7"/>
  </w:num>
  <w:num w:numId="18">
    <w:abstractNumId w:val="15"/>
  </w:num>
  <w:num w:numId="19">
    <w:abstractNumId w:val="2"/>
  </w:num>
  <w:num w:numId="2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abstractNumId w:val="14"/>
  </w:num>
  <w:num w:numId="22">
    <w:abstractNumId w:val="8"/>
  </w:num>
  <w:num w:numId="23">
    <w:abstractNumId w:val="4"/>
  </w:num>
  <w:num w:numId="24">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0" w:nlCheck="1" w:checkStyle="0"/>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fr-BE" w:vendorID="64" w:dllVersion="131078" w:nlCheck="1" w:checkStyle="1"/>
  <w:defaultTabStop w:val="720"/>
  <w:hyphenationZone w:val="425"/>
  <w:characterSpacingControl w:val="doNotCompress"/>
  <w:footnotePr>
    <w:footnote w:id="0"/>
    <w:footnote w:id="1"/>
  </w:footnotePr>
  <w:endnotePr>
    <w:endnote w:id="0"/>
    <w:endnote w:id="1"/>
  </w:endnotePr>
  <w:compat/>
  <w:docVars>
    <w:docVar w:name="LW_DocType" w:val="NORMAL"/>
  </w:docVars>
  <w:rsids>
    <w:rsidRoot w:val="00EA6C7C"/>
    <w:rsid w:val="00000631"/>
    <w:rsid w:val="00001895"/>
    <w:rsid w:val="00003CF3"/>
    <w:rsid w:val="00004AC5"/>
    <w:rsid w:val="00005D6E"/>
    <w:rsid w:val="00011A91"/>
    <w:rsid w:val="00017B82"/>
    <w:rsid w:val="00023A65"/>
    <w:rsid w:val="000507A8"/>
    <w:rsid w:val="00051841"/>
    <w:rsid w:val="00052E65"/>
    <w:rsid w:val="000557AC"/>
    <w:rsid w:val="00057B45"/>
    <w:rsid w:val="0006275F"/>
    <w:rsid w:val="000657F4"/>
    <w:rsid w:val="000675D4"/>
    <w:rsid w:val="00075D67"/>
    <w:rsid w:val="00082B07"/>
    <w:rsid w:val="00087791"/>
    <w:rsid w:val="00090EB3"/>
    <w:rsid w:val="00093F3D"/>
    <w:rsid w:val="00095FD2"/>
    <w:rsid w:val="000974B6"/>
    <w:rsid w:val="000977C7"/>
    <w:rsid w:val="0009798E"/>
    <w:rsid w:val="000A2341"/>
    <w:rsid w:val="000A3A2E"/>
    <w:rsid w:val="000A4362"/>
    <w:rsid w:val="000B0DB7"/>
    <w:rsid w:val="000C38BA"/>
    <w:rsid w:val="000C49BB"/>
    <w:rsid w:val="000C71C6"/>
    <w:rsid w:val="000D53E3"/>
    <w:rsid w:val="000E2749"/>
    <w:rsid w:val="000E2D33"/>
    <w:rsid w:val="000E32AA"/>
    <w:rsid w:val="000F254D"/>
    <w:rsid w:val="000F3E10"/>
    <w:rsid w:val="00100AF9"/>
    <w:rsid w:val="00101991"/>
    <w:rsid w:val="00101F2E"/>
    <w:rsid w:val="00102D0D"/>
    <w:rsid w:val="00103538"/>
    <w:rsid w:val="0010374C"/>
    <w:rsid w:val="00104CCC"/>
    <w:rsid w:val="00106F55"/>
    <w:rsid w:val="00114E7D"/>
    <w:rsid w:val="00116ED7"/>
    <w:rsid w:val="00132014"/>
    <w:rsid w:val="0013411D"/>
    <w:rsid w:val="00134B94"/>
    <w:rsid w:val="001350A5"/>
    <w:rsid w:val="00136A83"/>
    <w:rsid w:val="00146A13"/>
    <w:rsid w:val="00147087"/>
    <w:rsid w:val="001471CB"/>
    <w:rsid w:val="00156378"/>
    <w:rsid w:val="001567F0"/>
    <w:rsid w:val="00157612"/>
    <w:rsid w:val="001615EF"/>
    <w:rsid w:val="00163B0D"/>
    <w:rsid w:val="00170460"/>
    <w:rsid w:val="00177233"/>
    <w:rsid w:val="00181EEF"/>
    <w:rsid w:val="00186E8B"/>
    <w:rsid w:val="001916FC"/>
    <w:rsid w:val="00192F46"/>
    <w:rsid w:val="00195EB7"/>
    <w:rsid w:val="001B006D"/>
    <w:rsid w:val="001B047D"/>
    <w:rsid w:val="001B078F"/>
    <w:rsid w:val="001B1D0C"/>
    <w:rsid w:val="001B3800"/>
    <w:rsid w:val="001B65C9"/>
    <w:rsid w:val="001D39A5"/>
    <w:rsid w:val="001D48A3"/>
    <w:rsid w:val="001D5AEF"/>
    <w:rsid w:val="001E13D9"/>
    <w:rsid w:val="001E29CD"/>
    <w:rsid w:val="001E6AD9"/>
    <w:rsid w:val="00202A86"/>
    <w:rsid w:val="00204ACF"/>
    <w:rsid w:val="002108FA"/>
    <w:rsid w:val="00213134"/>
    <w:rsid w:val="002142D5"/>
    <w:rsid w:val="0021495F"/>
    <w:rsid w:val="00214B40"/>
    <w:rsid w:val="00221638"/>
    <w:rsid w:val="00231FEE"/>
    <w:rsid w:val="0023463C"/>
    <w:rsid w:val="00242F6D"/>
    <w:rsid w:val="00243858"/>
    <w:rsid w:val="00245FEC"/>
    <w:rsid w:val="00246FE9"/>
    <w:rsid w:val="00250977"/>
    <w:rsid w:val="00252694"/>
    <w:rsid w:val="0025663C"/>
    <w:rsid w:val="00256ABC"/>
    <w:rsid w:val="0025703B"/>
    <w:rsid w:val="00260597"/>
    <w:rsid w:val="00260CBF"/>
    <w:rsid w:val="002674CB"/>
    <w:rsid w:val="00273404"/>
    <w:rsid w:val="00274DCE"/>
    <w:rsid w:val="00276000"/>
    <w:rsid w:val="0027655D"/>
    <w:rsid w:val="0027680E"/>
    <w:rsid w:val="00276FFE"/>
    <w:rsid w:val="0027737F"/>
    <w:rsid w:val="002863EE"/>
    <w:rsid w:val="0028659D"/>
    <w:rsid w:val="002869A4"/>
    <w:rsid w:val="00297DA2"/>
    <w:rsid w:val="002A54FD"/>
    <w:rsid w:val="002C7CF4"/>
    <w:rsid w:val="002D1177"/>
    <w:rsid w:val="002D1256"/>
    <w:rsid w:val="002D2EAB"/>
    <w:rsid w:val="002D3C7A"/>
    <w:rsid w:val="002D6A62"/>
    <w:rsid w:val="002D7039"/>
    <w:rsid w:val="002E7C9B"/>
    <w:rsid w:val="002F1DF5"/>
    <w:rsid w:val="002F7735"/>
    <w:rsid w:val="00302274"/>
    <w:rsid w:val="00302A1B"/>
    <w:rsid w:val="003074DF"/>
    <w:rsid w:val="003076CD"/>
    <w:rsid w:val="00312005"/>
    <w:rsid w:val="00315CF6"/>
    <w:rsid w:val="00315F99"/>
    <w:rsid w:val="00322282"/>
    <w:rsid w:val="00322A8F"/>
    <w:rsid w:val="00325D82"/>
    <w:rsid w:val="00327723"/>
    <w:rsid w:val="0033016F"/>
    <w:rsid w:val="00330C3A"/>
    <w:rsid w:val="00331CF9"/>
    <w:rsid w:val="003335AD"/>
    <w:rsid w:val="003356E3"/>
    <w:rsid w:val="00337E2A"/>
    <w:rsid w:val="00343DB0"/>
    <w:rsid w:val="003447D9"/>
    <w:rsid w:val="003474FC"/>
    <w:rsid w:val="00347C8B"/>
    <w:rsid w:val="00355942"/>
    <w:rsid w:val="00355AF2"/>
    <w:rsid w:val="003575EC"/>
    <w:rsid w:val="00361BF6"/>
    <w:rsid w:val="003628A1"/>
    <w:rsid w:val="00372DFC"/>
    <w:rsid w:val="00373871"/>
    <w:rsid w:val="00373976"/>
    <w:rsid w:val="00383B48"/>
    <w:rsid w:val="003907E7"/>
    <w:rsid w:val="003916E7"/>
    <w:rsid w:val="00393CB9"/>
    <w:rsid w:val="00397E27"/>
    <w:rsid w:val="003A523F"/>
    <w:rsid w:val="003A59F6"/>
    <w:rsid w:val="003A67FF"/>
    <w:rsid w:val="003B1624"/>
    <w:rsid w:val="003B2BB4"/>
    <w:rsid w:val="003C15AF"/>
    <w:rsid w:val="003D2CB4"/>
    <w:rsid w:val="003D6268"/>
    <w:rsid w:val="003E0003"/>
    <w:rsid w:val="003E38E9"/>
    <w:rsid w:val="003F6638"/>
    <w:rsid w:val="003F797F"/>
    <w:rsid w:val="00401FE1"/>
    <w:rsid w:val="00403EB4"/>
    <w:rsid w:val="00405364"/>
    <w:rsid w:val="00407BCB"/>
    <w:rsid w:val="004145AF"/>
    <w:rsid w:val="00423B5E"/>
    <w:rsid w:val="00427637"/>
    <w:rsid w:val="004303BE"/>
    <w:rsid w:val="004338DF"/>
    <w:rsid w:val="00436A64"/>
    <w:rsid w:val="00440AC2"/>
    <w:rsid w:val="00442F1A"/>
    <w:rsid w:val="00445455"/>
    <w:rsid w:val="00445A6E"/>
    <w:rsid w:val="00446B34"/>
    <w:rsid w:val="00453B5B"/>
    <w:rsid w:val="00453E14"/>
    <w:rsid w:val="00455656"/>
    <w:rsid w:val="00457E30"/>
    <w:rsid w:val="00460356"/>
    <w:rsid w:val="00461079"/>
    <w:rsid w:val="00465A93"/>
    <w:rsid w:val="00472680"/>
    <w:rsid w:val="00472E24"/>
    <w:rsid w:val="00473B36"/>
    <w:rsid w:val="004759A5"/>
    <w:rsid w:val="0048352B"/>
    <w:rsid w:val="00491AFD"/>
    <w:rsid w:val="004A1738"/>
    <w:rsid w:val="004A62F5"/>
    <w:rsid w:val="004B26C1"/>
    <w:rsid w:val="004C05B2"/>
    <w:rsid w:val="004C2082"/>
    <w:rsid w:val="004C39EE"/>
    <w:rsid w:val="004D2C96"/>
    <w:rsid w:val="004E1551"/>
    <w:rsid w:val="004E1930"/>
    <w:rsid w:val="004F27F5"/>
    <w:rsid w:val="004F48AA"/>
    <w:rsid w:val="004F7108"/>
    <w:rsid w:val="005220DC"/>
    <w:rsid w:val="00522C0C"/>
    <w:rsid w:val="00525840"/>
    <w:rsid w:val="005365BF"/>
    <w:rsid w:val="005407B9"/>
    <w:rsid w:val="00547FDA"/>
    <w:rsid w:val="005526AA"/>
    <w:rsid w:val="005534B9"/>
    <w:rsid w:val="00556E61"/>
    <w:rsid w:val="005628B5"/>
    <w:rsid w:val="00564495"/>
    <w:rsid w:val="005663CA"/>
    <w:rsid w:val="00566485"/>
    <w:rsid w:val="00567635"/>
    <w:rsid w:val="00567D11"/>
    <w:rsid w:val="00571A51"/>
    <w:rsid w:val="00574013"/>
    <w:rsid w:val="0057553C"/>
    <w:rsid w:val="00580EED"/>
    <w:rsid w:val="0058609B"/>
    <w:rsid w:val="00590680"/>
    <w:rsid w:val="005A0A93"/>
    <w:rsid w:val="005B412A"/>
    <w:rsid w:val="005B6500"/>
    <w:rsid w:val="005B674F"/>
    <w:rsid w:val="005C21A1"/>
    <w:rsid w:val="005C4AFB"/>
    <w:rsid w:val="005D0163"/>
    <w:rsid w:val="005D4C9B"/>
    <w:rsid w:val="005E38DC"/>
    <w:rsid w:val="005F0AD4"/>
    <w:rsid w:val="005F443E"/>
    <w:rsid w:val="00601309"/>
    <w:rsid w:val="00626EC5"/>
    <w:rsid w:val="00634346"/>
    <w:rsid w:val="00637BBF"/>
    <w:rsid w:val="00637C7E"/>
    <w:rsid w:val="006415E3"/>
    <w:rsid w:val="0064266F"/>
    <w:rsid w:val="00643F9A"/>
    <w:rsid w:val="00646037"/>
    <w:rsid w:val="006546D7"/>
    <w:rsid w:val="00656879"/>
    <w:rsid w:val="00672F39"/>
    <w:rsid w:val="006740A6"/>
    <w:rsid w:val="0067459C"/>
    <w:rsid w:val="00677B82"/>
    <w:rsid w:val="006833DA"/>
    <w:rsid w:val="00683E2E"/>
    <w:rsid w:val="00686414"/>
    <w:rsid w:val="006A0BB1"/>
    <w:rsid w:val="006A1D7C"/>
    <w:rsid w:val="006A32FA"/>
    <w:rsid w:val="006A6D08"/>
    <w:rsid w:val="006B08DC"/>
    <w:rsid w:val="006B6683"/>
    <w:rsid w:val="006C2E49"/>
    <w:rsid w:val="006C646F"/>
    <w:rsid w:val="006D316A"/>
    <w:rsid w:val="006E3521"/>
    <w:rsid w:val="006E53B9"/>
    <w:rsid w:val="006F2C5A"/>
    <w:rsid w:val="006F3C83"/>
    <w:rsid w:val="006F71B5"/>
    <w:rsid w:val="007116B8"/>
    <w:rsid w:val="00714D39"/>
    <w:rsid w:val="00724FA2"/>
    <w:rsid w:val="00725716"/>
    <w:rsid w:val="00726596"/>
    <w:rsid w:val="00727C2D"/>
    <w:rsid w:val="00736B1A"/>
    <w:rsid w:val="00737453"/>
    <w:rsid w:val="007413BF"/>
    <w:rsid w:val="00743351"/>
    <w:rsid w:val="00744127"/>
    <w:rsid w:val="0074581A"/>
    <w:rsid w:val="00746F0A"/>
    <w:rsid w:val="007508E8"/>
    <w:rsid w:val="00755178"/>
    <w:rsid w:val="00757383"/>
    <w:rsid w:val="00757D90"/>
    <w:rsid w:val="00763BB6"/>
    <w:rsid w:val="00765594"/>
    <w:rsid w:val="00767FFB"/>
    <w:rsid w:val="00780332"/>
    <w:rsid w:val="00790B2B"/>
    <w:rsid w:val="00796AC9"/>
    <w:rsid w:val="00797278"/>
    <w:rsid w:val="007A1A77"/>
    <w:rsid w:val="007A21C8"/>
    <w:rsid w:val="007A5B6B"/>
    <w:rsid w:val="007A7580"/>
    <w:rsid w:val="007B42F5"/>
    <w:rsid w:val="007B4380"/>
    <w:rsid w:val="007B4AE3"/>
    <w:rsid w:val="007B50B5"/>
    <w:rsid w:val="007B5E37"/>
    <w:rsid w:val="007B6206"/>
    <w:rsid w:val="007B6BEA"/>
    <w:rsid w:val="007C3D00"/>
    <w:rsid w:val="007C7E91"/>
    <w:rsid w:val="007D50CE"/>
    <w:rsid w:val="007D6573"/>
    <w:rsid w:val="007E265D"/>
    <w:rsid w:val="007E559C"/>
    <w:rsid w:val="007F5EFA"/>
    <w:rsid w:val="0080696C"/>
    <w:rsid w:val="00812890"/>
    <w:rsid w:val="00826DC5"/>
    <w:rsid w:val="008321A0"/>
    <w:rsid w:val="0083255E"/>
    <w:rsid w:val="00832AA9"/>
    <w:rsid w:val="00834802"/>
    <w:rsid w:val="00836307"/>
    <w:rsid w:val="00845D58"/>
    <w:rsid w:val="00846A72"/>
    <w:rsid w:val="0085117D"/>
    <w:rsid w:val="0086084B"/>
    <w:rsid w:val="00860C8E"/>
    <w:rsid w:val="008612C5"/>
    <w:rsid w:val="00866A95"/>
    <w:rsid w:val="00876CC8"/>
    <w:rsid w:val="00876E9D"/>
    <w:rsid w:val="0088144C"/>
    <w:rsid w:val="008B3342"/>
    <w:rsid w:val="008B59D3"/>
    <w:rsid w:val="008B6020"/>
    <w:rsid w:val="008C5EDD"/>
    <w:rsid w:val="008D245E"/>
    <w:rsid w:val="008D280D"/>
    <w:rsid w:val="008D5230"/>
    <w:rsid w:val="008D6D3D"/>
    <w:rsid w:val="008E0DCE"/>
    <w:rsid w:val="008E28A7"/>
    <w:rsid w:val="008F3096"/>
    <w:rsid w:val="00904189"/>
    <w:rsid w:val="009041DF"/>
    <w:rsid w:val="00910056"/>
    <w:rsid w:val="009113C2"/>
    <w:rsid w:val="0091445D"/>
    <w:rsid w:val="00914FC6"/>
    <w:rsid w:val="00915AC0"/>
    <w:rsid w:val="009168D3"/>
    <w:rsid w:val="0092500D"/>
    <w:rsid w:val="00926F10"/>
    <w:rsid w:val="00930DE4"/>
    <w:rsid w:val="00931C36"/>
    <w:rsid w:val="00935804"/>
    <w:rsid w:val="00941008"/>
    <w:rsid w:val="00943C88"/>
    <w:rsid w:val="00944873"/>
    <w:rsid w:val="0094544F"/>
    <w:rsid w:val="009457F5"/>
    <w:rsid w:val="00946D30"/>
    <w:rsid w:val="009510B2"/>
    <w:rsid w:val="00954DAF"/>
    <w:rsid w:val="009552BC"/>
    <w:rsid w:val="00956F04"/>
    <w:rsid w:val="009714FD"/>
    <w:rsid w:val="00971DFA"/>
    <w:rsid w:val="0097292E"/>
    <w:rsid w:val="009752D7"/>
    <w:rsid w:val="00990E03"/>
    <w:rsid w:val="00993F6E"/>
    <w:rsid w:val="009A2BB7"/>
    <w:rsid w:val="009A3249"/>
    <w:rsid w:val="009A3842"/>
    <w:rsid w:val="009A4D8A"/>
    <w:rsid w:val="009C0C1C"/>
    <w:rsid w:val="009C2BB4"/>
    <w:rsid w:val="009D15E6"/>
    <w:rsid w:val="009D3281"/>
    <w:rsid w:val="009D7FFE"/>
    <w:rsid w:val="009E4FF5"/>
    <w:rsid w:val="009F4C6C"/>
    <w:rsid w:val="009F4F7A"/>
    <w:rsid w:val="009F587C"/>
    <w:rsid w:val="00A01D8C"/>
    <w:rsid w:val="00A02A0B"/>
    <w:rsid w:val="00A0441B"/>
    <w:rsid w:val="00A04B5A"/>
    <w:rsid w:val="00A065F7"/>
    <w:rsid w:val="00A067E5"/>
    <w:rsid w:val="00A06E26"/>
    <w:rsid w:val="00A17C31"/>
    <w:rsid w:val="00A21D6F"/>
    <w:rsid w:val="00A22C7B"/>
    <w:rsid w:val="00A2442F"/>
    <w:rsid w:val="00A27427"/>
    <w:rsid w:val="00A3658B"/>
    <w:rsid w:val="00A416F8"/>
    <w:rsid w:val="00A42342"/>
    <w:rsid w:val="00A62FE6"/>
    <w:rsid w:val="00A7354E"/>
    <w:rsid w:val="00A7591B"/>
    <w:rsid w:val="00A91604"/>
    <w:rsid w:val="00A95A76"/>
    <w:rsid w:val="00AA11FD"/>
    <w:rsid w:val="00AA2237"/>
    <w:rsid w:val="00AA22A5"/>
    <w:rsid w:val="00AA5240"/>
    <w:rsid w:val="00AB26F4"/>
    <w:rsid w:val="00AB5858"/>
    <w:rsid w:val="00AB6787"/>
    <w:rsid w:val="00AC05ED"/>
    <w:rsid w:val="00AC4ADC"/>
    <w:rsid w:val="00AC773A"/>
    <w:rsid w:val="00AD55C0"/>
    <w:rsid w:val="00AD7E39"/>
    <w:rsid w:val="00AE0634"/>
    <w:rsid w:val="00AE359A"/>
    <w:rsid w:val="00AE41D2"/>
    <w:rsid w:val="00AE50F5"/>
    <w:rsid w:val="00AE7AE1"/>
    <w:rsid w:val="00B03D4C"/>
    <w:rsid w:val="00B122DD"/>
    <w:rsid w:val="00B152FA"/>
    <w:rsid w:val="00B15AFC"/>
    <w:rsid w:val="00B2271A"/>
    <w:rsid w:val="00B27235"/>
    <w:rsid w:val="00B3118D"/>
    <w:rsid w:val="00B37EE9"/>
    <w:rsid w:val="00B43693"/>
    <w:rsid w:val="00B45983"/>
    <w:rsid w:val="00B470EF"/>
    <w:rsid w:val="00B53CF3"/>
    <w:rsid w:val="00B54792"/>
    <w:rsid w:val="00B62D4F"/>
    <w:rsid w:val="00B65865"/>
    <w:rsid w:val="00B71B1C"/>
    <w:rsid w:val="00B8504C"/>
    <w:rsid w:val="00B92BE1"/>
    <w:rsid w:val="00B932B7"/>
    <w:rsid w:val="00B96C8B"/>
    <w:rsid w:val="00BA29BB"/>
    <w:rsid w:val="00BA3264"/>
    <w:rsid w:val="00BA38BC"/>
    <w:rsid w:val="00BC0099"/>
    <w:rsid w:val="00BC08E6"/>
    <w:rsid w:val="00BC39F1"/>
    <w:rsid w:val="00BC60C5"/>
    <w:rsid w:val="00BC6B0E"/>
    <w:rsid w:val="00BD0381"/>
    <w:rsid w:val="00C03522"/>
    <w:rsid w:val="00C12078"/>
    <w:rsid w:val="00C168FB"/>
    <w:rsid w:val="00C177AB"/>
    <w:rsid w:val="00C17EC7"/>
    <w:rsid w:val="00C26AED"/>
    <w:rsid w:val="00C348D5"/>
    <w:rsid w:val="00C35177"/>
    <w:rsid w:val="00C42EDC"/>
    <w:rsid w:val="00C5116B"/>
    <w:rsid w:val="00C52C62"/>
    <w:rsid w:val="00C60BF7"/>
    <w:rsid w:val="00C66544"/>
    <w:rsid w:val="00C66BF3"/>
    <w:rsid w:val="00C80539"/>
    <w:rsid w:val="00C932C5"/>
    <w:rsid w:val="00C94606"/>
    <w:rsid w:val="00C969A9"/>
    <w:rsid w:val="00CA0640"/>
    <w:rsid w:val="00CA5345"/>
    <w:rsid w:val="00CA6501"/>
    <w:rsid w:val="00CA74E5"/>
    <w:rsid w:val="00CB3E5C"/>
    <w:rsid w:val="00CB4BC1"/>
    <w:rsid w:val="00CC118D"/>
    <w:rsid w:val="00CC2D06"/>
    <w:rsid w:val="00CC2EF3"/>
    <w:rsid w:val="00CC390B"/>
    <w:rsid w:val="00CC3DC2"/>
    <w:rsid w:val="00CC4086"/>
    <w:rsid w:val="00CC4B2C"/>
    <w:rsid w:val="00CC5DD2"/>
    <w:rsid w:val="00CC5EF9"/>
    <w:rsid w:val="00CD379F"/>
    <w:rsid w:val="00CD416E"/>
    <w:rsid w:val="00CD5859"/>
    <w:rsid w:val="00CE12A2"/>
    <w:rsid w:val="00CE2DED"/>
    <w:rsid w:val="00CE78B2"/>
    <w:rsid w:val="00CF4F15"/>
    <w:rsid w:val="00CF5041"/>
    <w:rsid w:val="00D05922"/>
    <w:rsid w:val="00D06492"/>
    <w:rsid w:val="00D067DA"/>
    <w:rsid w:val="00D23AC1"/>
    <w:rsid w:val="00D3714A"/>
    <w:rsid w:val="00D3784C"/>
    <w:rsid w:val="00D404E7"/>
    <w:rsid w:val="00D56FD2"/>
    <w:rsid w:val="00D6605F"/>
    <w:rsid w:val="00D70F25"/>
    <w:rsid w:val="00D7181A"/>
    <w:rsid w:val="00D777E5"/>
    <w:rsid w:val="00D80B98"/>
    <w:rsid w:val="00D83637"/>
    <w:rsid w:val="00D8757C"/>
    <w:rsid w:val="00D91AE4"/>
    <w:rsid w:val="00DB36EF"/>
    <w:rsid w:val="00DB778F"/>
    <w:rsid w:val="00DC6227"/>
    <w:rsid w:val="00DD48E5"/>
    <w:rsid w:val="00DE7074"/>
    <w:rsid w:val="00DF02A7"/>
    <w:rsid w:val="00E04B6B"/>
    <w:rsid w:val="00E17808"/>
    <w:rsid w:val="00E23C0A"/>
    <w:rsid w:val="00E26496"/>
    <w:rsid w:val="00E27999"/>
    <w:rsid w:val="00E31865"/>
    <w:rsid w:val="00E335E3"/>
    <w:rsid w:val="00E34488"/>
    <w:rsid w:val="00E42B75"/>
    <w:rsid w:val="00E42D34"/>
    <w:rsid w:val="00E4799E"/>
    <w:rsid w:val="00E51E24"/>
    <w:rsid w:val="00E64736"/>
    <w:rsid w:val="00E75400"/>
    <w:rsid w:val="00E8713A"/>
    <w:rsid w:val="00E916CF"/>
    <w:rsid w:val="00E93BBC"/>
    <w:rsid w:val="00EA0467"/>
    <w:rsid w:val="00EA0609"/>
    <w:rsid w:val="00EA349D"/>
    <w:rsid w:val="00EA4DA5"/>
    <w:rsid w:val="00EA6C7C"/>
    <w:rsid w:val="00EB3BD5"/>
    <w:rsid w:val="00EC1F52"/>
    <w:rsid w:val="00EC56E1"/>
    <w:rsid w:val="00ED1D55"/>
    <w:rsid w:val="00EF0F07"/>
    <w:rsid w:val="00EF2B9D"/>
    <w:rsid w:val="00EF7595"/>
    <w:rsid w:val="00F15DF2"/>
    <w:rsid w:val="00F223EA"/>
    <w:rsid w:val="00F23065"/>
    <w:rsid w:val="00F235BD"/>
    <w:rsid w:val="00F33CD5"/>
    <w:rsid w:val="00F36595"/>
    <w:rsid w:val="00F47AC0"/>
    <w:rsid w:val="00F51255"/>
    <w:rsid w:val="00F561E1"/>
    <w:rsid w:val="00F65592"/>
    <w:rsid w:val="00F72244"/>
    <w:rsid w:val="00F72408"/>
    <w:rsid w:val="00F74523"/>
    <w:rsid w:val="00F74766"/>
    <w:rsid w:val="00F747E1"/>
    <w:rsid w:val="00F87B91"/>
    <w:rsid w:val="00F90C25"/>
    <w:rsid w:val="00F91380"/>
    <w:rsid w:val="00F93AB7"/>
    <w:rsid w:val="00F96B0B"/>
    <w:rsid w:val="00FA24DB"/>
    <w:rsid w:val="00FA6D64"/>
    <w:rsid w:val="00FB3733"/>
    <w:rsid w:val="00FB3AEC"/>
    <w:rsid w:val="00FB4D99"/>
    <w:rsid w:val="00FB780D"/>
    <w:rsid w:val="00FD1C91"/>
    <w:rsid w:val="00FD2236"/>
    <w:rsid w:val="00FE3A8C"/>
    <w:rsid w:val="00FE4F92"/>
    <w:rsid w:val="00FE62A7"/>
    <w:rsid w:val="00FF0A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unhideWhenUsed/>
    <w:rsid w:val="000A4362"/>
    <w:pPr>
      <w:spacing w:before="0" w:after="0"/>
    </w:pPr>
    <w:rPr>
      <w:sz w:val="20"/>
    </w:rPr>
  </w:style>
  <w:style w:type="character" w:customStyle="1" w:styleId="FootnoteTextChar">
    <w:name w:val="Footnote Text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rsid w:val="009A3842"/>
    <w:rPr>
      <w:rFonts w:ascii="Tahoma" w:eastAsia="Times New Roman" w:hAnsi="Tahoma" w:cs="Tahoma"/>
      <w:snapToGrid w:val="0"/>
      <w:sz w:val="16"/>
      <w:szCs w:val="16"/>
      <w:lang w:val="en-US"/>
    </w:rPr>
  </w:style>
  <w:style w:type="character" w:styleId="CommentReference">
    <w:name w:val="annotation reference"/>
    <w:basedOn w:val="DefaultParagraphFont"/>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A32021R1060&amp;qid=1645018135461"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eur-lex.europa.eu/legal-content/EN/TXT/?uri=CELEX:32018R1046"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eli/reg/2021/1529" TargetMode="External"/><Relationship Id="rId24" Type="http://schemas.microsoft.com/office/2007/relationships/stylesWithEffects" Target="stylesWithEffects.xml"/><Relationship Id="rId5" Type="http://schemas.openxmlformats.org/officeDocument/2006/relationships/numbering" Target="numbering.xml"/><Relationship Id="rId15" Type="http://schemas.openxmlformats.org/officeDocument/2006/relationships/hyperlink" Target="http://ec.europa.eu/budget/graphs/inforeuro.htm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uri=CELEX%3A32021R1059"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A27BC3-56C3-45F7-8A24-5833768E8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059457-EEB0-407C-B406-7FF8A215525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B00761D-4279-4B32-A1E3-0E18E67AE00C}">
  <ds:schemaRefs>
    <ds:schemaRef ds:uri="http://schemas.microsoft.com/sharepoint/v3/contenttype/forms"/>
  </ds:schemaRefs>
</ds:datastoreItem>
</file>

<file path=customXml/itemProps4.xml><?xml version="1.0" encoding="utf-8"?>
<ds:datastoreItem xmlns:ds="http://schemas.openxmlformats.org/officeDocument/2006/customXml" ds:itemID="{4CA884FF-F53E-4633-8978-21CEB9453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3399</TotalTime>
  <Pages>5</Pages>
  <Words>1521</Words>
  <Characters>8673</Characters>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2020-07-14T13:39:00Z</dcterms:created>
  <dcterms:modified xsi:type="dcterms:W3CDTF">2025-06-11T10:38:00Z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